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036C9A" w:rsidRDefault="00BB6152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BB6152">
        <w:rPr>
          <w:rFonts w:ascii="Times New Roman" w:eastAsia="Times New Roman" w:hAnsi="Times New Roman" w:cs="Times New Roman"/>
          <w:b/>
          <w:lang w:eastAsia="en-US"/>
        </w:rPr>
        <w:t>“Procedura negoziata, ai sensi degli artt. 36, comma 2, lett. b) e 58, del D.Lgs. 50/2016 e s.m.i., per l’affidamento della fornitura di dispositivi medici per la Circolazione extracorporea, suddivisa in 4 Lotti, espletata tramite Sistema TELematico Acquisti Regione Lazio (STELLA)”</w:t>
      </w:r>
    </w:p>
    <w:p w:rsidR="00BB6152" w:rsidRPr="00361D79" w:rsidRDefault="00BB6152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(____________),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Tel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Fax _______________________ ,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 ,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 xml:space="preserve">te </w:t>
      </w:r>
      <w:r w:rsidR="001D44FF">
        <w:rPr>
          <w:rFonts w:ascii="Times New Roman" w:eastAsia="Times New Roman" w:hAnsi="Times New Roman" w:cs="Times New Roman"/>
          <w:lang w:eastAsia="it-IT"/>
        </w:rPr>
        <w:t>nella Lettera d’Invito</w:t>
      </w:r>
      <w:r w:rsidR="00D707CB">
        <w:rPr>
          <w:rFonts w:ascii="Times New Roman" w:eastAsia="Times New Roman" w:hAnsi="Times New Roman" w:cs="Times New Roman"/>
          <w:lang w:eastAsia="it-IT"/>
        </w:rPr>
        <w:t xml:space="preserve">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67151B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030435" w:rsidRPr="00030435" w:rsidRDefault="00261A26" w:rsidP="0003043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="001D44FF">
        <w:rPr>
          <w:rFonts w:ascii="Times New Roman" w:eastAsia="Times New Roman" w:hAnsi="Times New Roman" w:cs="Times New Roman"/>
          <w:lang w:eastAsia="it-IT"/>
        </w:rPr>
        <w:t xml:space="preserve"> e nella Lettera d’Invito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311C0A" w:rsidRPr="00BF355F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BF355F">
        <w:rPr>
          <w:rFonts w:ascii="Times New Roman" w:eastAsia="Times New Roman" w:hAnsi="Times New Roman" w:cs="Times New Roman"/>
          <w:lang w:eastAsia="it-IT"/>
        </w:rPr>
        <w:t xml:space="preserve">in caso di indicazione di prezzi unitari offerti recanti un numero di cifre decimali dopo la virgola superiore a </w:t>
      </w:r>
      <w:r w:rsidR="0067151B">
        <w:rPr>
          <w:rFonts w:ascii="Times New Roman" w:eastAsia="Times New Roman" w:hAnsi="Times New Roman" w:cs="Times New Roman"/>
          <w:lang w:eastAsia="it-IT"/>
        </w:rPr>
        <w:t>due</w:t>
      </w:r>
      <w:r w:rsidRPr="00BF355F">
        <w:rPr>
          <w:rFonts w:ascii="Times New Roman" w:eastAsia="Times New Roman" w:hAnsi="Times New Roman" w:cs="Times New Roman"/>
          <w:lang w:eastAsia="it-IT"/>
        </w:rPr>
        <w:t xml:space="preserve">, saranno considerate esclusivamente le prime </w:t>
      </w:r>
      <w:r w:rsidR="0067151B">
        <w:rPr>
          <w:rFonts w:ascii="Times New Roman" w:eastAsia="Times New Roman" w:hAnsi="Times New Roman" w:cs="Times New Roman"/>
          <w:lang w:eastAsia="it-IT"/>
        </w:rPr>
        <w:t>due</w:t>
      </w:r>
      <w:r w:rsidRPr="00BF355F">
        <w:rPr>
          <w:rFonts w:ascii="Times New Roman" w:eastAsia="Times New Roman" w:hAnsi="Times New Roman" w:cs="Times New Roman"/>
          <w:lang w:eastAsia="it-IT"/>
        </w:rPr>
        <w:t xml:space="preserve">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E14315">
        <w:rPr>
          <w:rFonts w:ascii="Times New Roman" w:eastAsia="Times New Roman" w:hAnsi="Times New Roman" w:cs="Times New Roman"/>
          <w:lang w:eastAsia="it-IT"/>
        </w:rPr>
        <w:t>, dello strumentario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 w:rsidR="005356D6"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5356D6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257B">
        <w:rPr>
          <w:rFonts w:ascii="Times New Roman" w:eastAsia="Times New Roman" w:hAnsi="Times New Roman" w:cs="Times New Roman"/>
          <w:lang w:eastAsia="it-IT"/>
        </w:rPr>
        <w:t>per il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LOTTO________________________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552"/>
        <w:gridCol w:w="2410"/>
        <w:gridCol w:w="2693"/>
      </w:tblGrid>
      <w:tr w:rsidR="00F81E2E" w:rsidRPr="00311C0A" w:rsidTr="000C6117">
        <w:trPr>
          <w:trHeight w:val="1230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E035F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Q.tità complessive presunte per </w:t>
            </w:r>
            <w:r w:rsidR="00001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bookmarkStart w:id="0" w:name="_GoBack"/>
            <w:bookmarkEnd w:id="0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552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410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F81E2E" w:rsidRPr="00311C0A" w:rsidTr="000C6117">
        <w:trPr>
          <w:trHeight w:val="645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11C0A" w:rsidRDefault="00F81E2E" w:rsidP="003474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E1764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0C6117">
        <w:trPr>
          <w:trHeight w:val="211"/>
        </w:trPr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0C6117">
        <w:trPr>
          <w:trHeight w:val="603"/>
        </w:trPr>
        <w:tc>
          <w:tcPr>
            <w:tcW w:w="6096" w:type="dxa"/>
            <w:gridSpan w:val="3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1764A" w:rsidRDefault="00086620" w:rsidP="00E1764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</w:p>
    <w:p w:rsidR="00E1764A" w:rsidRDefault="00E1764A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Firmato Digitalmente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 xml:space="preserve">Il Legale Rappresentante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dell’Operatore economico</w:t>
      </w: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036C9A" w:rsidRDefault="00036C9A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 w:rsidSect="00036C9A">
      <w:footerReference w:type="default" r:id="rId9"/>
      <w:pgSz w:w="11906" w:h="16838"/>
      <w:pgMar w:top="568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3C4" w:rsidRDefault="00A563C4">
      <w:pPr>
        <w:spacing w:after="0" w:line="240" w:lineRule="auto"/>
      </w:pPr>
      <w:r>
        <w:separator/>
      </w:r>
    </w:p>
  </w:endnote>
  <w:endnote w:type="continuationSeparator" w:id="0">
    <w:p w:rsidR="00A563C4" w:rsidRDefault="00A5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5F3">
          <w:rPr>
            <w:noProof/>
          </w:rPr>
          <w:t>2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3C4" w:rsidRDefault="00A563C4">
      <w:pPr>
        <w:spacing w:after="0" w:line="240" w:lineRule="auto"/>
      </w:pPr>
      <w:r>
        <w:separator/>
      </w:r>
    </w:p>
  </w:footnote>
  <w:footnote w:type="continuationSeparator" w:id="0">
    <w:p w:rsidR="00A563C4" w:rsidRDefault="00A56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8F"/>
    <w:rsid w:val="000015F3"/>
    <w:rsid w:val="00017AA8"/>
    <w:rsid w:val="00030435"/>
    <w:rsid w:val="000331DE"/>
    <w:rsid w:val="00036C9A"/>
    <w:rsid w:val="00037525"/>
    <w:rsid w:val="00040A3C"/>
    <w:rsid w:val="00047D11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C6117"/>
    <w:rsid w:val="000E7335"/>
    <w:rsid w:val="000F5F34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D44FF"/>
    <w:rsid w:val="001F791B"/>
    <w:rsid w:val="00214939"/>
    <w:rsid w:val="00235AF3"/>
    <w:rsid w:val="00244D2F"/>
    <w:rsid w:val="00245CB7"/>
    <w:rsid w:val="0024691B"/>
    <w:rsid w:val="00256704"/>
    <w:rsid w:val="00261A26"/>
    <w:rsid w:val="0026257B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7457"/>
    <w:rsid w:val="00361D79"/>
    <w:rsid w:val="00365044"/>
    <w:rsid w:val="00370789"/>
    <w:rsid w:val="003848D5"/>
    <w:rsid w:val="0039355D"/>
    <w:rsid w:val="00395A4C"/>
    <w:rsid w:val="003A0789"/>
    <w:rsid w:val="003A4F58"/>
    <w:rsid w:val="003C4047"/>
    <w:rsid w:val="003E035F"/>
    <w:rsid w:val="003F4D64"/>
    <w:rsid w:val="00417C3D"/>
    <w:rsid w:val="004316BD"/>
    <w:rsid w:val="00435589"/>
    <w:rsid w:val="0045424A"/>
    <w:rsid w:val="00467216"/>
    <w:rsid w:val="00473004"/>
    <w:rsid w:val="004775DA"/>
    <w:rsid w:val="00487ADF"/>
    <w:rsid w:val="004C704A"/>
    <w:rsid w:val="004D4600"/>
    <w:rsid w:val="00500219"/>
    <w:rsid w:val="005114C5"/>
    <w:rsid w:val="00515D1F"/>
    <w:rsid w:val="00526067"/>
    <w:rsid w:val="00532A9F"/>
    <w:rsid w:val="005356D6"/>
    <w:rsid w:val="0054210F"/>
    <w:rsid w:val="0056472A"/>
    <w:rsid w:val="00581120"/>
    <w:rsid w:val="005C2F0E"/>
    <w:rsid w:val="005C3E76"/>
    <w:rsid w:val="005F0209"/>
    <w:rsid w:val="00600F8F"/>
    <w:rsid w:val="006077EC"/>
    <w:rsid w:val="00613F7F"/>
    <w:rsid w:val="0061492B"/>
    <w:rsid w:val="0062601B"/>
    <w:rsid w:val="00626994"/>
    <w:rsid w:val="00633A67"/>
    <w:rsid w:val="00641E65"/>
    <w:rsid w:val="00650AB4"/>
    <w:rsid w:val="0065374D"/>
    <w:rsid w:val="006547A4"/>
    <w:rsid w:val="006549F2"/>
    <w:rsid w:val="00663CFB"/>
    <w:rsid w:val="00665E3E"/>
    <w:rsid w:val="00666C24"/>
    <w:rsid w:val="0067151B"/>
    <w:rsid w:val="006823C1"/>
    <w:rsid w:val="00682EA4"/>
    <w:rsid w:val="00683E6F"/>
    <w:rsid w:val="0069773B"/>
    <w:rsid w:val="006C2991"/>
    <w:rsid w:val="006C37AF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40A6F"/>
    <w:rsid w:val="0085244B"/>
    <w:rsid w:val="00852D43"/>
    <w:rsid w:val="00860530"/>
    <w:rsid w:val="00861A8C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D1ACC"/>
    <w:rsid w:val="009E0256"/>
    <w:rsid w:val="009E3F03"/>
    <w:rsid w:val="009E77D2"/>
    <w:rsid w:val="009F226B"/>
    <w:rsid w:val="009F394D"/>
    <w:rsid w:val="009F7FD0"/>
    <w:rsid w:val="00A10705"/>
    <w:rsid w:val="00A17E0A"/>
    <w:rsid w:val="00A31299"/>
    <w:rsid w:val="00A35FAF"/>
    <w:rsid w:val="00A41648"/>
    <w:rsid w:val="00A563C4"/>
    <w:rsid w:val="00AA5F34"/>
    <w:rsid w:val="00AC261C"/>
    <w:rsid w:val="00AD205B"/>
    <w:rsid w:val="00AD59AC"/>
    <w:rsid w:val="00AD7F76"/>
    <w:rsid w:val="00B0093A"/>
    <w:rsid w:val="00B130B7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B6152"/>
    <w:rsid w:val="00BC4CE5"/>
    <w:rsid w:val="00BD4800"/>
    <w:rsid w:val="00BD6FDE"/>
    <w:rsid w:val="00BE1676"/>
    <w:rsid w:val="00BE79B5"/>
    <w:rsid w:val="00BF0CF0"/>
    <w:rsid w:val="00BF355F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8119D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32E64"/>
    <w:rsid w:val="00D35955"/>
    <w:rsid w:val="00D429FA"/>
    <w:rsid w:val="00D43C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C619D"/>
    <w:rsid w:val="00DD12F8"/>
    <w:rsid w:val="00DD7037"/>
    <w:rsid w:val="00DE441B"/>
    <w:rsid w:val="00DF47D9"/>
    <w:rsid w:val="00DF5B47"/>
    <w:rsid w:val="00DF6CF5"/>
    <w:rsid w:val="00E00998"/>
    <w:rsid w:val="00E01797"/>
    <w:rsid w:val="00E01A2C"/>
    <w:rsid w:val="00E14315"/>
    <w:rsid w:val="00E1764A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FC0058"/>
  <w15:docId w15:val="{5BBDAD65-7623-4BE3-8715-84025C45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686F2-1630-4D5E-B4E0-25E138A9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29</cp:revision>
  <cp:lastPrinted>2022-03-17T12:59:00Z</cp:lastPrinted>
  <dcterms:created xsi:type="dcterms:W3CDTF">2018-12-21T14:15:00Z</dcterms:created>
  <dcterms:modified xsi:type="dcterms:W3CDTF">2022-04-05T12:21:00Z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