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65E3E" w:rsidRPr="00C05351" w:rsidRDefault="0027043C" w:rsidP="00C0535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61A26">
        <w:rPr>
          <w:rFonts w:ascii="Times New Roman" w:hAnsi="Times New Roman" w:cs="Times New Roman"/>
          <w:noProof/>
          <w:lang w:eastAsia="it-IT"/>
        </w:rPr>
        <w:drawing>
          <wp:anchor distT="0" distB="0" distL="0" distR="0" simplePos="0" relativeHeight="251657728" behindDoc="0" locked="0" layoutInCell="1" allowOverlap="1" wp14:anchorId="6F08E2AF" wp14:editId="42ED4398">
            <wp:simplePos x="0" y="0"/>
            <wp:positionH relativeFrom="column">
              <wp:posOffset>-561340</wp:posOffset>
            </wp:positionH>
            <wp:positionV relativeFrom="paragraph">
              <wp:posOffset>-637540</wp:posOffset>
            </wp:positionV>
            <wp:extent cx="7060565" cy="1534160"/>
            <wp:effectExtent l="0" t="0" r="6985" b="889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0565" cy="15341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E3E">
        <w:rPr>
          <w:rFonts w:ascii="Times New Roman" w:eastAsia="Times New Roman" w:hAnsi="Times New Roman" w:cs="Times New Roman"/>
          <w:b/>
          <w:lang w:eastAsia="it-IT"/>
        </w:rPr>
        <w:t xml:space="preserve">Allegato </w:t>
      </w:r>
      <w:r w:rsidR="00CC6A20">
        <w:rPr>
          <w:rFonts w:ascii="Times New Roman" w:eastAsia="Times New Roman" w:hAnsi="Times New Roman" w:cs="Times New Roman"/>
          <w:b/>
          <w:lang w:eastAsia="it-IT"/>
        </w:rPr>
        <w:t>3</w:t>
      </w:r>
    </w:p>
    <w:p w:rsidR="00311C0A" w:rsidRPr="00311C0A" w:rsidRDefault="00311C0A" w:rsidP="00347457">
      <w:pPr>
        <w:keepNext/>
        <w:suppressAutoHyphens w:val="0"/>
        <w:spacing w:after="120" w:line="240" w:lineRule="auto"/>
        <w:ind w:left="2829" w:firstLine="709"/>
        <w:outlineLvl w:val="0"/>
        <w:rPr>
          <w:rFonts w:ascii="Times New Roman" w:eastAsia="Times New Roman" w:hAnsi="Times New Roman" w:cs="Times New Roman"/>
          <w:b/>
          <w:bCs/>
          <w:u w:val="single"/>
          <w:lang w:eastAsia="it-IT"/>
        </w:rPr>
      </w:pPr>
      <w:r w:rsidRPr="00311C0A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Schema di Offerta Economica</w:t>
      </w:r>
    </w:p>
    <w:p w:rsidR="00311C0A" w:rsidRPr="00261A26" w:rsidRDefault="00311C0A" w:rsidP="00261A26">
      <w:pPr>
        <w:keepNext/>
        <w:suppressAutoHyphens w:val="0"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261A26" w:rsidRPr="00261A26" w:rsidRDefault="00261A26" w:rsidP="00261A26">
      <w:pPr>
        <w:keepNext/>
        <w:suppressAutoHyphens w:val="0"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 xml:space="preserve">Spett. le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>Azienda Ospedaliera</w:t>
      </w:r>
    </w:p>
    <w:p w:rsidR="00261A26" w:rsidRPr="00261A26" w:rsidRDefault="00261A26" w:rsidP="00261A26">
      <w:pPr>
        <w:keepNext/>
        <w:suppressAutoHyphens w:val="0"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      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>San Camillo Forlanini</w:t>
      </w:r>
    </w:p>
    <w:p w:rsidR="00261A26" w:rsidRP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  <w:t xml:space="preserve">        </w:t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bCs/>
          <w:lang w:eastAsia="it-IT"/>
        </w:rPr>
        <w:t>Circonvallazione Gianicolense, 87</w:t>
      </w:r>
    </w:p>
    <w:p w:rsidR="00261A26" w:rsidRPr="00261A26" w:rsidRDefault="00261A26" w:rsidP="00261A26">
      <w:pPr>
        <w:suppressAutoHyphens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 xml:space="preserve">00152 </w:t>
      </w:r>
      <w:r w:rsidRPr="00261A26">
        <w:rPr>
          <w:rFonts w:ascii="Times New Roman" w:eastAsia="Times New Roman" w:hAnsi="Times New Roman" w:cs="Times New Roman"/>
          <w:b/>
          <w:u w:val="single"/>
          <w:lang w:eastAsia="it-IT"/>
        </w:rPr>
        <w:t>ROMA</w:t>
      </w:r>
    </w:p>
    <w:p w:rsid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365044" w:rsidRDefault="00D707CB" w:rsidP="00A31299">
      <w:pPr>
        <w:suppressAutoHyphens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  <w:r>
        <w:rPr>
          <w:rFonts w:ascii="Times New Roman" w:eastAsia="Times New Roman" w:hAnsi="Times New Roman" w:cs="Times New Roman"/>
          <w:b/>
          <w:lang w:eastAsia="en-US"/>
        </w:rPr>
        <w:t>“</w:t>
      </w:r>
      <w:r w:rsidR="0026257B" w:rsidRPr="0026257B">
        <w:rPr>
          <w:rFonts w:ascii="Times New Roman" w:eastAsia="Times New Roman" w:hAnsi="Times New Roman" w:cs="Times New Roman"/>
          <w:b/>
          <w:lang w:eastAsia="en-US"/>
        </w:rPr>
        <w:t xml:space="preserve">Procedura aperta telematica ai sensi dell’art. 60 del </w:t>
      </w:r>
      <w:proofErr w:type="spellStart"/>
      <w:proofErr w:type="gramStart"/>
      <w:r w:rsidR="0026257B" w:rsidRPr="0026257B">
        <w:rPr>
          <w:rFonts w:ascii="Times New Roman" w:eastAsia="Times New Roman" w:hAnsi="Times New Roman" w:cs="Times New Roman"/>
          <w:b/>
          <w:lang w:eastAsia="en-US"/>
        </w:rPr>
        <w:t>D.Lgs</w:t>
      </w:r>
      <w:proofErr w:type="gramEnd"/>
      <w:r w:rsidR="0026257B" w:rsidRPr="0026257B">
        <w:rPr>
          <w:rFonts w:ascii="Times New Roman" w:eastAsia="Times New Roman" w:hAnsi="Times New Roman" w:cs="Times New Roman"/>
          <w:b/>
          <w:lang w:eastAsia="en-US"/>
        </w:rPr>
        <w:t>.</w:t>
      </w:r>
      <w:proofErr w:type="spellEnd"/>
      <w:r w:rsidR="0026257B" w:rsidRPr="0026257B">
        <w:rPr>
          <w:rFonts w:ascii="Times New Roman" w:eastAsia="Times New Roman" w:hAnsi="Times New Roman" w:cs="Times New Roman"/>
          <w:b/>
          <w:lang w:eastAsia="en-US"/>
        </w:rPr>
        <w:t xml:space="preserve"> 50/2016 e </w:t>
      </w:r>
      <w:proofErr w:type="spellStart"/>
      <w:r w:rsidR="0026257B" w:rsidRPr="0026257B">
        <w:rPr>
          <w:rFonts w:ascii="Times New Roman" w:eastAsia="Times New Roman" w:hAnsi="Times New Roman" w:cs="Times New Roman"/>
          <w:b/>
          <w:lang w:eastAsia="en-US"/>
        </w:rPr>
        <w:t>s.m.i.</w:t>
      </w:r>
      <w:proofErr w:type="spellEnd"/>
      <w:r w:rsidR="0026257B" w:rsidRPr="0026257B">
        <w:rPr>
          <w:rFonts w:ascii="Times New Roman" w:eastAsia="Times New Roman" w:hAnsi="Times New Roman" w:cs="Times New Roman"/>
          <w:b/>
          <w:lang w:eastAsia="en-US"/>
        </w:rPr>
        <w:t xml:space="preserve"> per l’affidamento della fornitura di dispositivi di sintesi e per artroscopia per le necessità della U.O.C Ortopedia dell’Azienda Ospedaliera S. Camillo Forlanini, suddivisa in 134 Lotti</w:t>
      </w:r>
      <w:r w:rsidRPr="00A31299">
        <w:rPr>
          <w:rFonts w:ascii="Times New Roman" w:eastAsia="Times New Roman" w:hAnsi="Times New Roman" w:cs="Times New Roman"/>
          <w:b/>
          <w:lang w:eastAsia="en-US"/>
        </w:rPr>
        <w:t>”</w:t>
      </w:r>
    </w:p>
    <w:p w:rsidR="00036C9A" w:rsidRPr="00361D79" w:rsidRDefault="00036C9A" w:rsidP="00A31299">
      <w:pPr>
        <w:suppressAutoHyphens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</w:p>
    <w:p w:rsidR="000E7335" w:rsidRDefault="00261A26" w:rsidP="000E733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Il/la sottoscritto/a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____</w:t>
      </w:r>
      <w:r>
        <w:rPr>
          <w:rFonts w:ascii="Times New Roman" w:eastAsia="Times New Roman" w:hAnsi="Times New Roman" w:cs="Times New Roman"/>
          <w:lang w:eastAsia="it-IT"/>
        </w:rPr>
        <w:t>_______</w:t>
      </w:r>
      <w:r w:rsidR="000E7335">
        <w:rPr>
          <w:rFonts w:ascii="Times New Roman" w:eastAsia="Times New Roman" w:hAnsi="Times New Roman" w:cs="Times New Roman"/>
          <w:lang w:eastAsia="it-IT"/>
        </w:rPr>
        <w:t>____________________________________________________________________________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nato a _________________________________________________ (_____), il _________________</w:t>
      </w:r>
      <w:r>
        <w:rPr>
          <w:rFonts w:ascii="Times New Roman" w:eastAsia="Times New Roman" w:hAnsi="Times New Roman" w:cs="Times New Roman"/>
          <w:lang w:eastAsia="it-IT"/>
        </w:rPr>
        <w:t>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residente a _____________________________ (_____), Via _____________________________, n. _____</w:t>
      </w:r>
      <w:r>
        <w:rPr>
          <w:rFonts w:ascii="Times New Roman" w:eastAsia="Times New Roman" w:hAnsi="Times New Roman" w:cs="Times New Roman"/>
          <w:lang w:eastAsia="it-IT"/>
        </w:rPr>
        <w:t>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in nome del concorrente 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_______________________________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con sede legale in _________________________________________________________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_</w:t>
      </w:r>
      <w:r w:rsidRPr="00261A26">
        <w:rPr>
          <w:rFonts w:ascii="Times New Roman" w:eastAsia="Times New Roman" w:hAnsi="Times New Roman" w:cs="Times New Roman"/>
          <w:lang w:eastAsia="it-IT"/>
        </w:rPr>
        <w:t>(</w:t>
      </w:r>
      <w:proofErr w:type="gramEnd"/>
      <w:r w:rsidRPr="00261A26">
        <w:rPr>
          <w:rFonts w:ascii="Times New Roman" w:eastAsia="Times New Roman" w:hAnsi="Times New Roman" w:cs="Times New Roman"/>
          <w:lang w:eastAsia="it-IT"/>
        </w:rPr>
        <w:t>____________),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Via __________________________________________, n. ____, CAP</w:t>
      </w:r>
      <w:r>
        <w:rPr>
          <w:rFonts w:ascii="Times New Roman" w:eastAsia="Times New Roman" w:hAnsi="Times New Roman" w:cs="Times New Roman"/>
          <w:lang w:eastAsia="it-IT"/>
        </w:rPr>
        <w:t xml:space="preserve"> _____________, </w:t>
      </w:r>
      <w:proofErr w:type="spellStart"/>
      <w:r>
        <w:rPr>
          <w:rFonts w:ascii="Times New Roman" w:eastAsia="Times New Roman" w:hAnsi="Times New Roman" w:cs="Times New Roman"/>
          <w:lang w:eastAsia="it-IT"/>
        </w:rPr>
        <w:t>Tel</w:t>
      </w:r>
      <w:proofErr w:type="spellEnd"/>
      <w:r>
        <w:rPr>
          <w:rFonts w:ascii="Times New Roman" w:eastAsia="Times New Roman" w:hAnsi="Times New Roman" w:cs="Times New Roman"/>
          <w:lang w:eastAsia="it-IT"/>
        </w:rPr>
        <w:t xml:space="preserve"> ____________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,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Fax ______________________</w:t>
      </w:r>
      <w:proofErr w:type="gramStart"/>
      <w:r w:rsidRPr="00261A26">
        <w:rPr>
          <w:rFonts w:ascii="Times New Roman" w:eastAsia="Times New Roman" w:hAnsi="Times New Roman" w:cs="Times New Roman"/>
          <w:lang w:eastAsia="it-IT"/>
        </w:rPr>
        <w:t>_ ,</w:t>
      </w:r>
      <w:proofErr w:type="gramEnd"/>
      <w:r w:rsidRPr="00261A26">
        <w:rPr>
          <w:rFonts w:ascii="Times New Roman" w:eastAsia="Times New Roman" w:hAnsi="Times New Roman" w:cs="Times New Roman"/>
          <w:lang w:eastAsia="it-IT"/>
        </w:rPr>
        <w:t xml:space="preserve"> </w:t>
      </w:r>
      <w:r w:rsidR="0095295F">
        <w:rPr>
          <w:rFonts w:ascii="Times New Roman" w:eastAsia="Times New Roman" w:hAnsi="Times New Roman" w:cs="Times New Roman"/>
          <w:lang w:eastAsia="it-IT"/>
        </w:rPr>
        <w:t>PEC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_____________________________ , Codice Fiscale</w:t>
      </w:r>
      <w:r>
        <w:rPr>
          <w:rFonts w:ascii="Times New Roman" w:eastAsia="Times New Roman" w:hAnsi="Times New Roman" w:cs="Times New Roman"/>
          <w:lang w:eastAsia="it-IT"/>
        </w:rPr>
        <w:t>___________</w:t>
      </w:r>
      <w:r w:rsidR="0095295F"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_____________________________</w:t>
      </w:r>
      <w:proofErr w:type="gramStart"/>
      <w:r w:rsidRPr="00261A26">
        <w:rPr>
          <w:rFonts w:ascii="Times New Roman" w:eastAsia="Times New Roman" w:hAnsi="Times New Roman" w:cs="Times New Roman"/>
          <w:lang w:eastAsia="it-IT"/>
        </w:rPr>
        <w:t>_ ,</w:t>
      </w:r>
      <w:proofErr w:type="gramEnd"/>
      <w:r w:rsidRPr="00261A26">
        <w:rPr>
          <w:rFonts w:ascii="Times New Roman" w:eastAsia="Times New Roman" w:hAnsi="Times New Roman" w:cs="Times New Roman"/>
          <w:lang w:eastAsia="it-IT"/>
        </w:rPr>
        <w:t xml:space="preserve"> Partita IVA ______________________________________________</w:t>
      </w:r>
    </w:p>
    <w:p w:rsid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nella sua qualità di: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(barrare la casella che interessa)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Titolare o Legale rappresentante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Procuratore speciale / generale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soggetto che partecipa alla gara in oggetto nella sua qualità di: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(barrare la casella che interessa)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Impresa individuale;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Società, specificare tipo__________________________</w:t>
      </w:r>
      <w:r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>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fra società cooperativa di produzione e lavoro;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tra imprese artigiane;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stabile;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Mandataria di un raggruppamento temporaneo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costituito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non costituito;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Mandataria di un consorzio ordinario;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lastRenderedPageBreak/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costituito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non costituito;</w:t>
      </w:r>
    </w:p>
    <w:p w:rsidR="00261A26" w:rsidRPr="00261A26" w:rsidRDefault="00261A26" w:rsidP="000E733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="003F4D64">
        <w:rPr>
          <w:rFonts w:ascii="Times New Roman" w:eastAsia="Times New Roman" w:hAnsi="Times New Roman" w:cs="Times New Roman"/>
          <w:lang w:eastAsia="it-IT"/>
        </w:rPr>
        <w:t>GEIE.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DICHIARA</w:t>
      </w:r>
    </w:p>
    <w:p w:rsidR="00261A26" w:rsidRPr="00261A26" w:rsidRDefault="00261A26" w:rsidP="00311C0A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di aver preso visione di tutte le norme e disposizioni contenu</w:t>
      </w:r>
      <w:r w:rsidR="00D707CB">
        <w:rPr>
          <w:rFonts w:ascii="Times New Roman" w:eastAsia="Times New Roman" w:hAnsi="Times New Roman" w:cs="Times New Roman"/>
          <w:lang w:eastAsia="it-IT"/>
        </w:rPr>
        <w:t>te nel Disciplinare di gara e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allegati ivi richiamati e di accettarle senza condizione o riserva alcuna e che l’offerta avrà validità di </w:t>
      </w:r>
      <w:r w:rsidR="00F81E2E">
        <w:rPr>
          <w:rFonts w:ascii="Times New Roman" w:eastAsia="Times New Roman" w:hAnsi="Times New Roman" w:cs="Times New Roman"/>
          <w:lang w:eastAsia="it-IT"/>
        </w:rPr>
        <w:t>180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giorni dalla data di scadenza di presentazione;</w:t>
      </w:r>
    </w:p>
    <w:p w:rsidR="00030435" w:rsidRPr="00030435" w:rsidRDefault="00261A26" w:rsidP="00030435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 xml:space="preserve">che il valore offerto è comprensivo di ogni e qualsiasi tipo di onere e spesa occorrente per eseguire </w:t>
      </w:r>
      <w:r w:rsidR="00311C0A">
        <w:rPr>
          <w:rFonts w:ascii="Times New Roman" w:eastAsia="Times New Roman" w:hAnsi="Times New Roman" w:cs="Times New Roman"/>
          <w:lang w:eastAsia="it-IT"/>
        </w:rPr>
        <w:t>la fornitura</w:t>
      </w:r>
      <w:r w:rsidR="00996D8F">
        <w:rPr>
          <w:rFonts w:ascii="Times New Roman" w:eastAsia="Times New Roman" w:hAnsi="Times New Roman" w:cs="Times New Roman"/>
          <w:lang w:eastAsia="it-IT"/>
        </w:rPr>
        <w:t xml:space="preserve"> in maniera ottimale e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alle condizioni stabilite </w:t>
      </w:r>
      <w:r w:rsidR="00365044" w:rsidRPr="00365044">
        <w:rPr>
          <w:rFonts w:ascii="Times New Roman" w:eastAsia="Times New Roman" w:hAnsi="Times New Roman" w:cs="Times New Roman"/>
          <w:lang w:eastAsia="it-IT"/>
        </w:rPr>
        <w:t>nell’Allegato 1A – Dettaglio della fornitura,</w:t>
      </w:r>
      <w:r w:rsidR="00365044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nel Capitolato </w:t>
      </w:r>
      <w:r w:rsidR="00311C0A">
        <w:rPr>
          <w:rFonts w:ascii="Times New Roman" w:eastAsia="Times New Roman" w:hAnsi="Times New Roman" w:cs="Times New Roman"/>
          <w:lang w:eastAsia="it-IT"/>
        </w:rPr>
        <w:t>Tecnico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e nel Disciplinare di gara;</w:t>
      </w:r>
    </w:p>
    <w:p w:rsidR="00311C0A" w:rsidRPr="00311C0A" w:rsidRDefault="00311C0A" w:rsidP="00311C0A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in caso di indicazione di prezzi unitari offerti recanti un numero di cifre decimali dopo la virgola superiore a due, saranno considerate esclusivamente le prime due cifre decimali, senza procedere ad alcun arrotondamento;</w:t>
      </w:r>
    </w:p>
    <w:p w:rsidR="00311C0A" w:rsidRPr="00311C0A" w:rsidRDefault="00311C0A" w:rsidP="00311C0A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in caso di discordanza tra i prezzi unitari offerti indicati in cifre e quelli indicati in lettere, saranno ritenuti validi i prezzi unitari indicati in lettere;</w:t>
      </w:r>
    </w:p>
    <w:p w:rsidR="00311C0A" w:rsidRPr="00311C0A" w:rsidRDefault="00311C0A" w:rsidP="00311C0A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 xml:space="preserve">in caso di discordanza tra la somma dei prezzi unitari offerti, moltiplicati per le relative quantità stimate Q, e l’indicazione del Valore Complessivo offerto, i primi prevarranno sul secondo e, in conseguenza, si provvederà a rideterminare l’esatto Valore Complessivo offerto, fermi restando i prezzi unitari offerti e le quantità indicate; </w:t>
      </w:r>
    </w:p>
    <w:p w:rsidR="00311C0A" w:rsidRDefault="00311C0A" w:rsidP="00D707CB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right="-1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 prezzi offerti sono omnicomprensivi di quanto previsto negli atti di gara</w:t>
      </w:r>
      <w:r w:rsidR="00A31299">
        <w:rPr>
          <w:rFonts w:ascii="Times New Roman" w:eastAsia="Times New Roman" w:hAnsi="Times New Roman" w:cs="Times New Roman"/>
          <w:lang w:eastAsia="it-IT"/>
        </w:rPr>
        <w:t>, degli eventuali servizi connessi alla fornitura</w:t>
      </w:r>
      <w:r w:rsidR="00666C24">
        <w:rPr>
          <w:rFonts w:ascii="Times New Roman" w:eastAsia="Times New Roman" w:hAnsi="Times New Roman" w:cs="Times New Roman"/>
          <w:lang w:eastAsia="it-IT"/>
        </w:rPr>
        <w:t>, delle apparecchiature</w:t>
      </w:r>
      <w:r w:rsidRPr="00311C0A">
        <w:rPr>
          <w:rFonts w:ascii="Times New Roman" w:eastAsia="Times New Roman" w:hAnsi="Times New Roman" w:cs="Times New Roman"/>
          <w:lang w:eastAsia="it-IT"/>
        </w:rPr>
        <w:t xml:space="preserve"> </w:t>
      </w:r>
      <w:r w:rsidR="00666C24">
        <w:rPr>
          <w:rFonts w:ascii="Times New Roman" w:eastAsia="Times New Roman" w:hAnsi="Times New Roman" w:cs="Times New Roman"/>
          <w:lang w:eastAsia="it-IT"/>
        </w:rPr>
        <w:t xml:space="preserve">in uso gratuito </w:t>
      </w:r>
      <w:r w:rsidRPr="00311C0A">
        <w:rPr>
          <w:rFonts w:ascii="Times New Roman" w:eastAsia="Times New Roman" w:hAnsi="Times New Roman" w:cs="Times New Roman"/>
          <w:lang w:eastAsia="it-IT"/>
        </w:rPr>
        <w:t>e, comunque, i corrispettivi spettanti in caso di fornitura rispettano le disposizioni vigenti in materia di costo del lavoro</w:t>
      </w:r>
      <w:r w:rsidR="005356D6">
        <w:rPr>
          <w:rFonts w:ascii="Times New Roman" w:eastAsia="Times New Roman" w:hAnsi="Times New Roman" w:cs="Times New Roman"/>
          <w:lang w:eastAsia="it-IT"/>
        </w:rPr>
        <w:t>;</w:t>
      </w:r>
    </w:p>
    <w:p w:rsidR="005356D6" w:rsidRPr="00333520" w:rsidRDefault="005356D6" w:rsidP="00D707CB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right="-1" w:hanging="284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che l’IVA è pari al ________%.</w:t>
      </w:r>
    </w:p>
    <w:p w:rsidR="00311C0A" w:rsidRDefault="00261A26" w:rsidP="00153C08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OFFRE</w:t>
      </w:r>
    </w:p>
    <w:p w:rsidR="0026257B" w:rsidRDefault="0026257B" w:rsidP="0026257B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lang w:eastAsia="it-IT"/>
        </w:rPr>
      </w:pPr>
      <w:r w:rsidRPr="0026257B">
        <w:rPr>
          <w:rFonts w:ascii="Times New Roman" w:eastAsia="Times New Roman" w:hAnsi="Times New Roman" w:cs="Times New Roman"/>
          <w:lang w:eastAsia="it-IT"/>
        </w:rPr>
        <w:t>per il</w:t>
      </w:r>
      <w:r>
        <w:rPr>
          <w:rFonts w:ascii="Times New Roman" w:eastAsia="Times New Roman" w:hAnsi="Times New Roman" w:cs="Times New Roman"/>
          <w:b/>
          <w:lang w:eastAsia="it-IT"/>
        </w:rPr>
        <w:t xml:space="preserve"> LOTTO________________________</w:t>
      </w:r>
    </w:p>
    <w:p w:rsidR="0026257B" w:rsidRDefault="0026257B" w:rsidP="0026257B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tbl>
      <w:tblPr>
        <w:tblW w:w="1119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1842"/>
        <w:gridCol w:w="2552"/>
        <w:gridCol w:w="2410"/>
        <w:gridCol w:w="2693"/>
      </w:tblGrid>
      <w:tr w:rsidR="00F81E2E" w:rsidRPr="00311C0A" w:rsidTr="000C6117">
        <w:trPr>
          <w:trHeight w:val="1230"/>
        </w:trPr>
        <w:tc>
          <w:tcPr>
            <w:tcW w:w="1702" w:type="dxa"/>
            <w:shd w:val="clear" w:color="auto" w:fill="auto"/>
            <w:vAlign w:val="center"/>
            <w:hideMark/>
          </w:tcPr>
          <w:p w:rsidR="00F81E2E" w:rsidRPr="003E035F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Q.tità</w:t>
            </w:r>
            <w:proofErr w:type="spellEnd"/>
            <w:proofErr w:type="gramEnd"/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complessive presunte per </w:t>
            </w:r>
            <w:r w:rsidR="00D676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mesi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Q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unitario offerto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F81E2E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cifre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Pu</w:t>
            </w:r>
          </w:p>
        </w:tc>
        <w:tc>
          <w:tcPr>
            <w:tcW w:w="2552" w:type="dxa"/>
            <w:vAlign w:val="center"/>
          </w:tcPr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Prezzo unitario offerto 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lettere</w:t>
            </w:r>
          </w:p>
        </w:tc>
        <w:tc>
          <w:tcPr>
            <w:tcW w:w="2410" w:type="dxa"/>
            <w:vAlign w:val="center"/>
          </w:tcPr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complessivo offerto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F81E2E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cifre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Q x Pu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complessivo offerto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lettere</w:t>
            </w:r>
          </w:p>
        </w:tc>
      </w:tr>
      <w:tr w:rsidR="00F81E2E" w:rsidRPr="00311C0A" w:rsidTr="000C6117">
        <w:trPr>
          <w:trHeight w:val="645"/>
        </w:trPr>
        <w:tc>
          <w:tcPr>
            <w:tcW w:w="1702" w:type="dxa"/>
            <w:shd w:val="clear" w:color="auto" w:fill="auto"/>
            <w:vAlign w:val="center"/>
            <w:hideMark/>
          </w:tcPr>
          <w:p w:rsidR="00F81E2E" w:rsidRPr="00311C0A" w:rsidRDefault="00F81E2E" w:rsidP="003474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E2E" w:rsidRPr="00311C0A" w:rsidRDefault="00F81E2E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E2E" w:rsidRPr="00311C0A" w:rsidRDefault="00F81E2E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81E2E" w:rsidRPr="00311C0A" w:rsidRDefault="00F81E2E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F81E2E" w:rsidRPr="00311C0A" w:rsidRDefault="00F81E2E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F81E2E" w:rsidRPr="00311C0A" w:rsidRDefault="00F81E2E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81E2E" w:rsidRPr="00311C0A" w:rsidRDefault="00F81E2E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1C0A" w:rsidRPr="00311C0A" w:rsidTr="000C6117">
        <w:trPr>
          <w:trHeight w:val="211"/>
        </w:trPr>
        <w:tc>
          <w:tcPr>
            <w:tcW w:w="6096" w:type="dxa"/>
            <w:gridSpan w:val="3"/>
            <w:vMerge w:val="restart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Valore complessivo offerto IVA esclusa (Sommatorio di Q x Pu)</w:t>
            </w:r>
          </w:p>
        </w:tc>
        <w:tc>
          <w:tcPr>
            <w:tcW w:w="2410" w:type="dxa"/>
            <w:vAlign w:val="center"/>
          </w:tcPr>
          <w:p w:rsidR="00311C0A" w:rsidRPr="00311C0A" w:rsidRDefault="00311C0A" w:rsidP="00D70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cifre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lettere</w:t>
            </w:r>
          </w:p>
        </w:tc>
      </w:tr>
      <w:tr w:rsidR="00311C0A" w:rsidRPr="00311C0A" w:rsidTr="000C6117">
        <w:trPr>
          <w:trHeight w:val="603"/>
        </w:trPr>
        <w:tc>
          <w:tcPr>
            <w:tcW w:w="6096" w:type="dxa"/>
            <w:gridSpan w:val="3"/>
            <w:vMerge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840A6F" w:rsidRDefault="00086620" w:rsidP="000E733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       </w:t>
      </w:r>
      <w:r w:rsidR="000E7335">
        <w:rPr>
          <w:rFonts w:ascii="Times New Roman" w:eastAsia="Times New Roman" w:hAnsi="Times New Roman" w:cs="Times New Roman"/>
          <w:lang w:eastAsia="it-IT"/>
        </w:rPr>
        <w:tab/>
        <w:t xml:space="preserve">      </w:t>
      </w:r>
    </w:p>
    <w:p w:rsidR="00086620" w:rsidRDefault="00840A6F" w:rsidP="00840A6F">
      <w:pPr>
        <w:suppressAutoHyphens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     </w:t>
      </w:r>
      <w:r w:rsidR="000E7335">
        <w:rPr>
          <w:rFonts w:ascii="Times New Roman" w:eastAsia="Times New Roman" w:hAnsi="Times New Roman" w:cs="Times New Roman"/>
          <w:lang w:eastAsia="it-IT"/>
        </w:rPr>
        <w:t xml:space="preserve"> </w:t>
      </w:r>
      <w:r w:rsidR="00086620" w:rsidRPr="00086620">
        <w:rPr>
          <w:rFonts w:ascii="Times New Roman" w:eastAsia="Times New Roman" w:hAnsi="Times New Roman" w:cs="Times New Roman"/>
          <w:lang w:eastAsia="it-IT"/>
        </w:rPr>
        <w:t xml:space="preserve">Data </w:t>
      </w:r>
    </w:p>
    <w:p w:rsidR="00840A6F" w:rsidRPr="00086620" w:rsidRDefault="00840A6F" w:rsidP="00840A6F">
      <w:pPr>
        <w:suppressAutoHyphens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it-IT"/>
        </w:rPr>
      </w:pPr>
    </w:p>
    <w:p w:rsidR="00086620" w:rsidRPr="00086620" w:rsidRDefault="00086620" w:rsidP="000866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_______________________ </w:t>
      </w:r>
    </w:p>
    <w:p w:rsidR="000C6117" w:rsidRPr="00596A42" w:rsidRDefault="000C6117" w:rsidP="000C6117">
      <w:pPr>
        <w:spacing w:after="0" w:line="240" w:lineRule="auto"/>
        <w:ind w:left="5664"/>
        <w:jc w:val="center"/>
        <w:rPr>
          <w:rFonts w:ascii="Times New Roman" w:hAnsi="Times New Roman"/>
        </w:rPr>
      </w:pPr>
      <w:r w:rsidRPr="00596A42">
        <w:rPr>
          <w:rFonts w:ascii="Times New Roman" w:hAnsi="Times New Roman"/>
        </w:rPr>
        <w:t>Firmato Digitalmente</w:t>
      </w:r>
    </w:p>
    <w:p w:rsidR="000C6117" w:rsidRPr="00596A42" w:rsidRDefault="000C6117" w:rsidP="000C6117">
      <w:pPr>
        <w:spacing w:after="0" w:line="240" w:lineRule="auto"/>
        <w:ind w:left="5664"/>
        <w:jc w:val="center"/>
        <w:rPr>
          <w:rFonts w:ascii="Times New Roman" w:hAnsi="Times New Roman"/>
        </w:rPr>
      </w:pPr>
      <w:r w:rsidRPr="00596A42">
        <w:rPr>
          <w:rFonts w:ascii="Times New Roman" w:hAnsi="Times New Roman"/>
        </w:rPr>
        <w:t xml:space="preserve">Il Legale Rappresentante </w:t>
      </w:r>
    </w:p>
    <w:p w:rsidR="000C6117" w:rsidRPr="00596A42" w:rsidRDefault="000C6117" w:rsidP="000C6117">
      <w:pPr>
        <w:spacing w:after="0" w:line="240" w:lineRule="auto"/>
        <w:ind w:left="5664"/>
        <w:jc w:val="center"/>
        <w:rPr>
          <w:rFonts w:ascii="Times New Roman" w:hAnsi="Times New Roman"/>
        </w:rPr>
      </w:pPr>
      <w:r w:rsidRPr="00596A42">
        <w:rPr>
          <w:rFonts w:ascii="Times New Roman" w:hAnsi="Times New Roman"/>
        </w:rPr>
        <w:t>dell’Operatore economico</w:t>
      </w:r>
    </w:p>
    <w:p w:rsidR="009B2ADD" w:rsidRDefault="009B2ADD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bookmarkStart w:id="0" w:name="_GoBack"/>
      <w:bookmarkEnd w:id="0"/>
    </w:p>
    <w:p w:rsidR="00036C9A" w:rsidRDefault="00036C9A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61D79" w:rsidRPr="00361D79" w:rsidRDefault="00361D79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361D79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N.B. Alla presente dichiarazione deve essere allegata copia fotostatica di un documento di identità in corso di validità del soggetto firmatario. </w:t>
      </w:r>
    </w:p>
    <w:p w:rsidR="00DF5B47" w:rsidRPr="00361D79" w:rsidRDefault="00361D79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361D79">
        <w:rPr>
          <w:rFonts w:ascii="Times New Roman" w:eastAsia="Times New Roman" w:hAnsi="Times New Roman" w:cs="Times New Roman"/>
          <w:sz w:val="18"/>
          <w:szCs w:val="18"/>
          <w:lang w:eastAsia="it-IT"/>
        </w:rPr>
        <w:t>N.B Ogni pagina del presente modulo dovrà essere corredato di timbro della Società concorrente e sigla del legale rappresentante/procuratore. Qualora la documentazione venga sottoscritta da un “procuratore/i” dovrà essere allegata alla Documentazione Amministrativa copia della relativa procura notarile (GENERALE O SPECIALE) o altro documento da cui evincere i poteri di rappresentanza.</w:t>
      </w:r>
    </w:p>
    <w:sectPr w:rsidR="00DF5B47" w:rsidRPr="00361D79" w:rsidSect="00036C9A">
      <w:footerReference w:type="default" r:id="rId9"/>
      <w:pgSz w:w="11906" w:h="16838"/>
      <w:pgMar w:top="568" w:right="1134" w:bottom="1134" w:left="1134" w:header="720" w:footer="708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ACC" w:rsidRDefault="009D1ACC">
      <w:pPr>
        <w:spacing w:after="0" w:line="240" w:lineRule="auto"/>
      </w:pPr>
      <w:r>
        <w:separator/>
      </w:r>
    </w:p>
  </w:endnote>
  <w:endnote w:type="continuationSeparator" w:id="0">
    <w:p w:rsidR="009D1ACC" w:rsidRDefault="009D1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nt291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7917452"/>
      <w:docPartObj>
        <w:docPartGallery w:val="Page Numbers (Bottom of Page)"/>
        <w:docPartUnique/>
      </w:docPartObj>
    </w:sdtPr>
    <w:sdtEndPr/>
    <w:sdtContent>
      <w:p w:rsidR="00B63C37" w:rsidRDefault="00B63C3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117">
          <w:rPr>
            <w:noProof/>
          </w:rPr>
          <w:t>1</w:t>
        </w:r>
        <w:r>
          <w:fldChar w:fldCharType="end"/>
        </w:r>
      </w:p>
    </w:sdtContent>
  </w:sdt>
  <w:p w:rsidR="00B63C37" w:rsidRPr="00650AB4" w:rsidRDefault="00B63C37" w:rsidP="00650AB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ACC" w:rsidRDefault="009D1ACC">
      <w:pPr>
        <w:spacing w:after="0" w:line="240" w:lineRule="auto"/>
      </w:pPr>
      <w:r>
        <w:separator/>
      </w:r>
    </w:p>
  </w:footnote>
  <w:footnote w:type="continuationSeparator" w:id="0">
    <w:p w:rsidR="009D1ACC" w:rsidRDefault="009D1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ahom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CF82473C"/>
    <w:name w:val="WW8Num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</w:rPr>
    </w:lvl>
  </w:abstractNum>
  <w:abstractNum w:abstractNumId="3" w15:restartNumberingAfterBreak="0">
    <w:nsid w:val="00000004"/>
    <w:multiLevelType w:val="singleLevel"/>
    <w:tmpl w:val="BC72E1A6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305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1740"/>
        </w:tabs>
        <w:ind w:left="2172" w:hanging="432"/>
      </w:pPr>
      <w:rPr>
        <w:rFonts w:ascii="Tahoma" w:hAnsi="Tahoma" w:cs="Tahoma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1740"/>
        </w:tabs>
        <w:ind w:left="231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1740"/>
        </w:tabs>
        <w:ind w:left="246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1740"/>
        </w:tabs>
        <w:ind w:left="260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1740"/>
        </w:tabs>
        <w:ind w:left="27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40"/>
        </w:tabs>
        <w:ind w:left="28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40"/>
        </w:tabs>
        <w:ind w:left="30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40"/>
        </w:tabs>
        <w:ind w:left="31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40"/>
        </w:tabs>
        <w:ind w:left="3324" w:hanging="1584"/>
      </w:pPr>
    </w:lvl>
  </w:abstractNum>
  <w:abstractNum w:abstractNumId="7" w15:restartNumberingAfterBreak="0">
    <w:nsid w:val="00000008"/>
    <w:multiLevelType w:val="multilevel"/>
    <w:tmpl w:val="00000008"/>
    <w:name w:val="WW8Num22"/>
    <w:lvl w:ilvl="0">
      <w:start w:val="500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08740662"/>
    <w:multiLevelType w:val="hybridMultilevel"/>
    <w:tmpl w:val="F97E1998"/>
    <w:lvl w:ilvl="0" w:tplc="66F0A1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A21B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AC1C3E"/>
    <w:multiLevelType w:val="hybridMultilevel"/>
    <w:tmpl w:val="C4F80964"/>
    <w:lvl w:ilvl="0" w:tplc="2F0674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A7022A"/>
    <w:multiLevelType w:val="hybridMultilevel"/>
    <w:tmpl w:val="525E5066"/>
    <w:lvl w:ilvl="0" w:tplc="ABCC3F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C0442E"/>
    <w:multiLevelType w:val="hybridMultilevel"/>
    <w:tmpl w:val="E5B87C9C"/>
    <w:lvl w:ilvl="0" w:tplc="7FCAE0BE"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1E313C"/>
    <w:multiLevelType w:val="hybridMultilevel"/>
    <w:tmpl w:val="CF269B30"/>
    <w:lvl w:ilvl="0" w:tplc="C67863A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4857D4"/>
    <w:multiLevelType w:val="hybridMultilevel"/>
    <w:tmpl w:val="D68C58BC"/>
    <w:lvl w:ilvl="0" w:tplc="9A8A4372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45C06E6"/>
    <w:multiLevelType w:val="hybridMultilevel"/>
    <w:tmpl w:val="3DF8E38A"/>
    <w:lvl w:ilvl="0" w:tplc="1C6019F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71665"/>
    <w:multiLevelType w:val="hybridMultilevel"/>
    <w:tmpl w:val="3C829F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690F34"/>
    <w:multiLevelType w:val="hybridMultilevel"/>
    <w:tmpl w:val="A614D664"/>
    <w:lvl w:ilvl="0" w:tplc="5A76CCB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50109"/>
    <w:multiLevelType w:val="hybridMultilevel"/>
    <w:tmpl w:val="D5ACBB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A6A2B"/>
    <w:multiLevelType w:val="hybridMultilevel"/>
    <w:tmpl w:val="3574F37C"/>
    <w:lvl w:ilvl="0" w:tplc="ABCC3F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0401C"/>
    <w:multiLevelType w:val="hybridMultilevel"/>
    <w:tmpl w:val="53D44A1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870CF2"/>
    <w:multiLevelType w:val="hybridMultilevel"/>
    <w:tmpl w:val="57DAE0F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70EF9FE">
      <w:numFmt w:val="bullet"/>
      <w:lvlText w:val="–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171FA0"/>
    <w:multiLevelType w:val="hybridMultilevel"/>
    <w:tmpl w:val="63F0758E"/>
    <w:lvl w:ilvl="0" w:tplc="39B2CFEC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F04FA0"/>
    <w:multiLevelType w:val="hybridMultilevel"/>
    <w:tmpl w:val="815899F6"/>
    <w:lvl w:ilvl="0" w:tplc="08FAAAD6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25" w:hanging="360"/>
      </w:pPr>
    </w:lvl>
    <w:lvl w:ilvl="2" w:tplc="0410001B" w:tentative="1">
      <w:start w:val="1"/>
      <w:numFmt w:val="lowerRoman"/>
      <w:lvlText w:val="%3."/>
      <w:lvlJc w:val="right"/>
      <w:pPr>
        <w:ind w:left="2745" w:hanging="180"/>
      </w:pPr>
    </w:lvl>
    <w:lvl w:ilvl="3" w:tplc="0410000F" w:tentative="1">
      <w:start w:val="1"/>
      <w:numFmt w:val="decimal"/>
      <w:lvlText w:val="%4."/>
      <w:lvlJc w:val="left"/>
      <w:pPr>
        <w:ind w:left="3465" w:hanging="360"/>
      </w:pPr>
    </w:lvl>
    <w:lvl w:ilvl="4" w:tplc="04100019" w:tentative="1">
      <w:start w:val="1"/>
      <w:numFmt w:val="lowerLetter"/>
      <w:lvlText w:val="%5."/>
      <w:lvlJc w:val="left"/>
      <w:pPr>
        <w:ind w:left="4185" w:hanging="360"/>
      </w:pPr>
    </w:lvl>
    <w:lvl w:ilvl="5" w:tplc="0410001B" w:tentative="1">
      <w:start w:val="1"/>
      <w:numFmt w:val="lowerRoman"/>
      <w:lvlText w:val="%6."/>
      <w:lvlJc w:val="right"/>
      <w:pPr>
        <w:ind w:left="4905" w:hanging="180"/>
      </w:pPr>
    </w:lvl>
    <w:lvl w:ilvl="6" w:tplc="0410000F" w:tentative="1">
      <w:start w:val="1"/>
      <w:numFmt w:val="decimal"/>
      <w:lvlText w:val="%7."/>
      <w:lvlJc w:val="left"/>
      <w:pPr>
        <w:ind w:left="5625" w:hanging="360"/>
      </w:pPr>
    </w:lvl>
    <w:lvl w:ilvl="7" w:tplc="04100019" w:tentative="1">
      <w:start w:val="1"/>
      <w:numFmt w:val="lowerLetter"/>
      <w:lvlText w:val="%8."/>
      <w:lvlJc w:val="left"/>
      <w:pPr>
        <w:ind w:left="6345" w:hanging="360"/>
      </w:pPr>
    </w:lvl>
    <w:lvl w:ilvl="8" w:tplc="0410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3"/>
  </w:num>
  <w:num w:numId="11">
    <w:abstractNumId w:val="17"/>
  </w:num>
  <w:num w:numId="12">
    <w:abstractNumId w:val="14"/>
  </w:num>
  <w:num w:numId="13">
    <w:abstractNumId w:val="19"/>
  </w:num>
  <w:num w:numId="14">
    <w:abstractNumId w:val="11"/>
  </w:num>
  <w:num w:numId="15">
    <w:abstractNumId w:val="13"/>
  </w:num>
  <w:num w:numId="16">
    <w:abstractNumId w:val="12"/>
  </w:num>
  <w:num w:numId="17">
    <w:abstractNumId w:val="15"/>
  </w:num>
  <w:num w:numId="18">
    <w:abstractNumId w:val="20"/>
  </w:num>
  <w:num w:numId="19">
    <w:abstractNumId w:val="9"/>
  </w:num>
  <w:num w:numId="20">
    <w:abstractNumId w:val="22"/>
  </w:num>
  <w:num w:numId="21">
    <w:abstractNumId w:val="18"/>
  </w:num>
  <w:num w:numId="22">
    <w:abstractNumId w:val="21"/>
  </w:num>
  <w:num w:numId="23">
    <w:abstractNumId w:val="1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F8F"/>
    <w:rsid w:val="00017AA8"/>
    <w:rsid w:val="00030435"/>
    <w:rsid w:val="000331DE"/>
    <w:rsid w:val="00036C9A"/>
    <w:rsid w:val="00037525"/>
    <w:rsid w:val="00040A3C"/>
    <w:rsid w:val="00050038"/>
    <w:rsid w:val="00054CD8"/>
    <w:rsid w:val="00065DA5"/>
    <w:rsid w:val="00083622"/>
    <w:rsid w:val="00086620"/>
    <w:rsid w:val="000951DB"/>
    <w:rsid w:val="00096D7E"/>
    <w:rsid w:val="00097E19"/>
    <w:rsid w:val="000A069D"/>
    <w:rsid w:val="000A2D4D"/>
    <w:rsid w:val="000A4137"/>
    <w:rsid w:val="000A487C"/>
    <w:rsid w:val="000C2521"/>
    <w:rsid w:val="000C417C"/>
    <w:rsid w:val="000C6117"/>
    <w:rsid w:val="000E7335"/>
    <w:rsid w:val="000F5F34"/>
    <w:rsid w:val="00153C08"/>
    <w:rsid w:val="00153DDA"/>
    <w:rsid w:val="00154DC2"/>
    <w:rsid w:val="001920FC"/>
    <w:rsid w:val="001968DA"/>
    <w:rsid w:val="001A12C3"/>
    <w:rsid w:val="001B372D"/>
    <w:rsid w:val="001C2557"/>
    <w:rsid w:val="001D44FC"/>
    <w:rsid w:val="001F791B"/>
    <w:rsid w:val="00214939"/>
    <w:rsid w:val="00235AF3"/>
    <w:rsid w:val="00244D2F"/>
    <w:rsid w:val="00245CB7"/>
    <w:rsid w:val="0024691B"/>
    <w:rsid w:val="00256704"/>
    <w:rsid w:val="00261A26"/>
    <w:rsid w:val="0026257B"/>
    <w:rsid w:val="00265757"/>
    <w:rsid w:val="0027043C"/>
    <w:rsid w:val="00277936"/>
    <w:rsid w:val="002838A4"/>
    <w:rsid w:val="00291B0D"/>
    <w:rsid w:val="002B03D3"/>
    <w:rsid w:val="002B1C5D"/>
    <w:rsid w:val="002B78AB"/>
    <w:rsid w:val="002C2A27"/>
    <w:rsid w:val="002D5CE9"/>
    <w:rsid w:val="002E0F9F"/>
    <w:rsid w:val="002F0675"/>
    <w:rsid w:val="00311C0A"/>
    <w:rsid w:val="00314C42"/>
    <w:rsid w:val="00325CFE"/>
    <w:rsid w:val="00327AD1"/>
    <w:rsid w:val="00333520"/>
    <w:rsid w:val="00347457"/>
    <w:rsid w:val="00361D79"/>
    <w:rsid w:val="00365044"/>
    <w:rsid w:val="00370789"/>
    <w:rsid w:val="003848D5"/>
    <w:rsid w:val="0039355D"/>
    <w:rsid w:val="00395A4C"/>
    <w:rsid w:val="003A0789"/>
    <w:rsid w:val="003A4F58"/>
    <w:rsid w:val="003C4047"/>
    <w:rsid w:val="003E035F"/>
    <w:rsid w:val="003F4D64"/>
    <w:rsid w:val="00417C3D"/>
    <w:rsid w:val="004316BD"/>
    <w:rsid w:val="00435589"/>
    <w:rsid w:val="0045424A"/>
    <w:rsid w:val="00467216"/>
    <w:rsid w:val="00473004"/>
    <w:rsid w:val="004775DA"/>
    <w:rsid w:val="004C704A"/>
    <w:rsid w:val="004D4600"/>
    <w:rsid w:val="00500219"/>
    <w:rsid w:val="00515D1F"/>
    <w:rsid w:val="00526067"/>
    <w:rsid w:val="00532A9F"/>
    <w:rsid w:val="005356D6"/>
    <w:rsid w:val="0054210F"/>
    <w:rsid w:val="0056472A"/>
    <w:rsid w:val="00581120"/>
    <w:rsid w:val="005C2F0E"/>
    <w:rsid w:val="005F0209"/>
    <w:rsid w:val="00600F8F"/>
    <w:rsid w:val="006077EC"/>
    <w:rsid w:val="00613F7F"/>
    <w:rsid w:val="0061492B"/>
    <w:rsid w:val="0062601B"/>
    <w:rsid w:val="00633A67"/>
    <w:rsid w:val="00641E65"/>
    <w:rsid w:val="00650AB4"/>
    <w:rsid w:val="0065374D"/>
    <w:rsid w:val="006547A4"/>
    <w:rsid w:val="006549F2"/>
    <w:rsid w:val="00663CFB"/>
    <w:rsid w:val="00665E3E"/>
    <w:rsid w:val="00666C24"/>
    <w:rsid w:val="006823C1"/>
    <w:rsid w:val="00682EA4"/>
    <w:rsid w:val="00683E6F"/>
    <w:rsid w:val="0069773B"/>
    <w:rsid w:val="006C2991"/>
    <w:rsid w:val="006D4D76"/>
    <w:rsid w:val="006F62AA"/>
    <w:rsid w:val="00720131"/>
    <w:rsid w:val="00723E4B"/>
    <w:rsid w:val="00725A3B"/>
    <w:rsid w:val="00731A6F"/>
    <w:rsid w:val="00731BBC"/>
    <w:rsid w:val="00735312"/>
    <w:rsid w:val="007450DC"/>
    <w:rsid w:val="007535B9"/>
    <w:rsid w:val="00754101"/>
    <w:rsid w:val="00776C2B"/>
    <w:rsid w:val="00791314"/>
    <w:rsid w:val="007954CC"/>
    <w:rsid w:val="007A061B"/>
    <w:rsid w:val="007C0A2D"/>
    <w:rsid w:val="00835F4F"/>
    <w:rsid w:val="00840A6F"/>
    <w:rsid w:val="0085244B"/>
    <w:rsid w:val="00852D43"/>
    <w:rsid w:val="00860530"/>
    <w:rsid w:val="00861A8C"/>
    <w:rsid w:val="008765B6"/>
    <w:rsid w:val="0088312A"/>
    <w:rsid w:val="00897C42"/>
    <w:rsid w:val="008B5FDE"/>
    <w:rsid w:val="008D5672"/>
    <w:rsid w:val="008E6ECE"/>
    <w:rsid w:val="008E7766"/>
    <w:rsid w:val="00935048"/>
    <w:rsid w:val="0095295F"/>
    <w:rsid w:val="00966D86"/>
    <w:rsid w:val="00976C2F"/>
    <w:rsid w:val="00984EFC"/>
    <w:rsid w:val="00990759"/>
    <w:rsid w:val="00990F91"/>
    <w:rsid w:val="00996D8F"/>
    <w:rsid w:val="009A039B"/>
    <w:rsid w:val="009B2ADD"/>
    <w:rsid w:val="009B505E"/>
    <w:rsid w:val="009C042A"/>
    <w:rsid w:val="009D1ACC"/>
    <w:rsid w:val="009E0256"/>
    <w:rsid w:val="009E3F03"/>
    <w:rsid w:val="009E77D2"/>
    <w:rsid w:val="009F226B"/>
    <w:rsid w:val="009F394D"/>
    <w:rsid w:val="009F7FD0"/>
    <w:rsid w:val="00A10705"/>
    <w:rsid w:val="00A17E0A"/>
    <w:rsid w:val="00A31299"/>
    <w:rsid w:val="00A35FAF"/>
    <w:rsid w:val="00A41648"/>
    <w:rsid w:val="00AA5F34"/>
    <w:rsid w:val="00AC261C"/>
    <w:rsid w:val="00AD205B"/>
    <w:rsid w:val="00AD59AC"/>
    <w:rsid w:val="00AD7F76"/>
    <w:rsid w:val="00B0093A"/>
    <w:rsid w:val="00B13310"/>
    <w:rsid w:val="00B35B43"/>
    <w:rsid w:val="00B35E62"/>
    <w:rsid w:val="00B36BCC"/>
    <w:rsid w:val="00B42138"/>
    <w:rsid w:val="00B5216D"/>
    <w:rsid w:val="00B63C37"/>
    <w:rsid w:val="00B71348"/>
    <w:rsid w:val="00B71FD4"/>
    <w:rsid w:val="00B7589C"/>
    <w:rsid w:val="00B77F3C"/>
    <w:rsid w:val="00BA180E"/>
    <w:rsid w:val="00BC4CE5"/>
    <w:rsid w:val="00BD4800"/>
    <w:rsid w:val="00BD6FDE"/>
    <w:rsid w:val="00BE1676"/>
    <w:rsid w:val="00BE79B5"/>
    <w:rsid w:val="00BF0CF0"/>
    <w:rsid w:val="00BF6408"/>
    <w:rsid w:val="00C02C73"/>
    <w:rsid w:val="00C05351"/>
    <w:rsid w:val="00C22204"/>
    <w:rsid w:val="00C22BBF"/>
    <w:rsid w:val="00C34137"/>
    <w:rsid w:val="00C34472"/>
    <w:rsid w:val="00C40D1F"/>
    <w:rsid w:val="00C44985"/>
    <w:rsid w:val="00C4687F"/>
    <w:rsid w:val="00C61493"/>
    <w:rsid w:val="00C72EEC"/>
    <w:rsid w:val="00C74BDB"/>
    <w:rsid w:val="00CB59E3"/>
    <w:rsid w:val="00CC6A20"/>
    <w:rsid w:val="00CD336C"/>
    <w:rsid w:val="00CD3768"/>
    <w:rsid w:val="00CD5970"/>
    <w:rsid w:val="00CE3FF3"/>
    <w:rsid w:val="00CE71F2"/>
    <w:rsid w:val="00D045EB"/>
    <w:rsid w:val="00D04FC5"/>
    <w:rsid w:val="00D1116E"/>
    <w:rsid w:val="00D35955"/>
    <w:rsid w:val="00D429FA"/>
    <w:rsid w:val="00D62423"/>
    <w:rsid w:val="00D644B0"/>
    <w:rsid w:val="00D64F97"/>
    <w:rsid w:val="00D6663E"/>
    <w:rsid w:val="00D676D5"/>
    <w:rsid w:val="00D70089"/>
    <w:rsid w:val="00D707CB"/>
    <w:rsid w:val="00D70B59"/>
    <w:rsid w:val="00D774EA"/>
    <w:rsid w:val="00D82D0C"/>
    <w:rsid w:val="00D8304D"/>
    <w:rsid w:val="00D94D88"/>
    <w:rsid w:val="00DA079C"/>
    <w:rsid w:val="00DA3620"/>
    <w:rsid w:val="00DC619D"/>
    <w:rsid w:val="00DD12F8"/>
    <w:rsid w:val="00DD7037"/>
    <w:rsid w:val="00DE441B"/>
    <w:rsid w:val="00DF47D9"/>
    <w:rsid w:val="00DF5B47"/>
    <w:rsid w:val="00DF6CF5"/>
    <w:rsid w:val="00E00998"/>
    <w:rsid w:val="00E01797"/>
    <w:rsid w:val="00E01A2C"/>
    <w:rsid w:val="00E204A7"/>
    <w:rsid w:val="00E21C14"/>
    <w:rsid w:val="00E3313C"/>
    <w:rsid w:val="00E41F33"/>
    <w:rsid w:val="00E4258E"/>
    <w:rsid w:val="00E52F91"/>
    <w:rsid w:val="00E66FFA"/>
    <w:rsid w:val="00E74227"/>
    <w:rsid w:val="00E96843"/>
    <w:rsid w:val="00ED0287"/>
    <w:rsid w:val="00ED7162"/>
    <w:rsid w:val="00ED7D58"/>
    <w:rsid w:val="00F077E6"/>
    <w:rsid w:val="00F07FD3"/>
    <w:rsid w:val="00F12774"/>
    <w:rsid w:val="00F1398E"/>
    <w:rsid w:val="00F17379"/>
    <w:rsid w:val="00F23986"/>
    <w:rsid w:val="00F51EB5"/>
    <w:rsid w:val="00F524A1"/>
    <w:rsid w:val="00F54030"/>
    <w:rsid w:val="00F62A59"/>
    <w:rsid w:val="00F802B0"/>
    <w:rsid w:val="00F81E2E"/>
    <w:rsid w:val="00F8454F"/>
    <w:rsid w:val="00FB0B3B"/>
    <w:rsid w:val="00FC79ED"/>
    <w:rsid w:val="00FE3D5D"/>
    <w:rsid w:val="00FE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A66322"/>
  <w15:docId w15:val="{84B097DE-F4A8-4580-8DA4-4D171456E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78AB"/>
    <w:pPr>
      <w:suppressAutoHyphens/>
      <w:spacing w:after="200" w:line="276" w:lineRule="auto"/>
    </w:pPr>
    <w:rPr>
      <w:rFonts w:ascii="Calibri" w:eastAsia="Lucida Sans Unicode" w:hAnsi="Calibri" w:cs="font291"/>
      <w:sz w:val="22"/>
      <w:szCs w:val="22"/>
      <w:lang w:eastAsia="ar-SA"/>
    </w:rPr>
  </w:style>
  <w:style w:type="paragraph" w:styleId="Titolo1">
    <w:name w:val="heading 1"/>
    <w:aliases w:val="h1,(Alt+1),L1,TNR Heading 1,Arial 14 Fett,Arial 14 Fett1,Arial 14 Fe..."/>
    <w:basedOn w:val="Normale"/>
    <w:next w:val="Normale"/>
    <w:link w:val="Titolo1Carattere"/>
    <w:uiPriority w:val="99"/>
    <w:qFormat/>
    <w:rsid w:val="001920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ahoma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cs="Aria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Times New Roman" w:hAnsi="Times New Roman" w:cs="Times New Roman"/>
      <w:sz w:val="20"/>
      <w:szCs w:val="20"/>
    </w:rPr>
  </w:style>
  <w:style w:type="character" w:customStyle="1" w:styleId="WW8Num7z0">
    <w:name w:val="WW8Num7z0"/>
    <w:rPr>
      <w:rFonts w:ascii="Tahoma" w:hAnsi="Tahoma" w:cs="Tahoma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Symbol" w:hAnsi="Symbol" w:cs="Tahoma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b w:val="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hAnsi="Times New Roman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Lucida Sans Unicode" w:hAnsi="Arial" w:cs="Arial" w:hint="default"/>
      <w:sz w:val="20"/>
      <w:szCs w:val="20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Arial" w:eastAsia="Lucida Sans Unicode" w:hAnsi="Arial" w:cs="Arial" w:hint="default"/>
      <w:sz w:val="20"/>
      <w:szCs w:val="2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 w:hint="default"/>
      <w:b/>
      <w:sz w:val="20"/>
      <w:szCs w:val="2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Carpredefinitoparagrafo1">
    <w:name w:val="Car. predefinito paragrafo1"/>
  </w:style>
  <w:style w:type="character" w:customStyle="1" w:styleId="Carpredefinitoparagrafo2">
    <w:name w:val="Car. predefinito paragrafo2"/>
  </w:style>
  <w:style w:type="character" w:customStyle="1" w:styleId="IntestazioneCarattere">
    <w:name w:val="Intestazione Carattere"/>
    <w:basedOn w:val="Carpredefinitoparagrafo2"/>
  </w:style>
  <w:style w:type="character" w:customStyle="1" w:styleId="PidipaginaCarattere">
    <w:name w:val="Piè di pagina Carattere"/>
    <w:basedOn w:val="Carpredefinitoparagrafo2"/>
    <w:uiPriority w:val="99"/>
  </w:style>
  <w:style w:type="character" w:customStyle="1" w:styleId="ListLabel1">
    <w:name w:val="ListLabel 1"/>
    <w:rPr>
      <w:rFonts w:cs="Tahom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Tahoma" w:cs="Tahoma"/>
    </w:rPr>
  </w:style>
  <w:style w:type="character" w:customStyle="1" w:styleId="ListLabel5">
    <w:name w:val="ListLabel 5"/>
    <w:rPr>
      <w:rFonts w:cs="Tahoma"/>
      <w:b/>
    </w:rPr>
  </w:style>
  <w:style w:type="character" w:customStyle="1" w:styleId="TestofumettoCarattere">
    <w:name w:val="Testo fumetto Carattere"/>
    <w:rPr>
      <w:rFonts w:ascii="Segoe UI" w:eastAsia="Lucida Sans Unicode" w:hAnsi="Segoe UI" w:cs="Segoe UI"/>
      <w:sz w:val="18"/>
      <w:szCs w:val="18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essunaspaziatura1">
    <w:name w:val="Nessuna spaziatura1"/>
    <w:pPr>
      <w:suppressAutoHyphens/>
      <w:spacing w:line="100" w:lineRule="atLeast"/>
    </w:pPr>
    <w:rPr>
      <w:rFonts w:ascii="Calibri" w:eastAsia="Lucida Sans Unicode" w:hAnsi="Calibri" w:cs="font291"/>
      <w:sz w:val="22"/>
      <w:szCs w:val="22"/>
      <w:lang w:eastAsia="ar-SA"/>
    </w:rPr>
  </w:style>
  <w:style w:type="paragraph" w:customStyle="1" w:styleId="Paragrafoelenco1">
    <w:name w:val="Paragrafo elenco1"/>
    <w:basedOn w:val="Normale"/>
    <w:pPr>
      <w:ind w:left="720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aragrafoelenco">
    <w:name w:val="List Paragraph"/>
    <w:basedOn w:val="Normale"/>
    <w:uiPriority w:val="34"/>
    <w:qFormat/>
    <w:pPr>
      <w:ind w:left="708"/>
    </w:pPr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40D1F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40D1F"/>
    <w:rPr>
      <w:rFonts w:ascii="Calibri" w:eastAsia="Lucida Sans Unicode" w:hAnsi="Calibri" w:cs="font291"/>
      <w:lang w:eastAsia="ar-SA"/>
    </w:rPr>
  </w:style>
  <w:style w:type="character" w:styleId="Rimandonotaapidipagina">
    <w:name w:val="footnote reference"/>
    <w:uiPriority w:val="99"/>
    <w:semiHidden/>
    <w:unhideWhenUsed/>
    <w:rsid w:val="00C40D1F"/>
    <w:rPr>
      <w:vertAlign w:val="superscript"/>
    </w:rPr>
  </w:style>
  <w:style w:type="table" w:styleId="Grigliatabella">
    <w:name w:val="Table Grid"/>
    <w:basedOn w:val="Tabellanormale"/>
    <w:uiPriority w:val="39"/>
    <w:rsid w:val="00607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aliases w:val="h1 Carattere,(Alt+1) Carattere,L1 Carattere,TNR Heading 1 Carattere,Arial 14 Fett Carattere,Arial 14 Fett1 Carattere,Arial 14 Fe... Carattere"/>
    <w:basedOn w:val="Carpredefinitoparagrafo"/>
    <w:link w:val="Titolo1"/>
    <w:uiPriority w:val="99"/>
    <w:rsid w:val="001920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Sommario1">
    <w:name w:val="toc 1"/>
    <w:basedOn w:val="Normale"/>
    <w:next w:val="Normale"/>
    <w:autoRedefine/>
    <w:uiPriority w:val="39"/>
    <w:rsid w:val="001920FC"/>
    <w:pPr>
      <w:tabs>
        <w:tab w:val="right" w:leader="dot" w:pos="9628"/>
      </w:tabs>
      <w:suppressAutoHyphens w:val="0"/>
      <w:spacing w:before="120" w:after="120" w:line="240" w:lineRule="auto"/>
    </w:pPr>
    <w:rPr>
      <w:rFonts w:ascii="Verdana" w:eastAsia="Times New Roman" w:hAnsi="Verdana" w:cs="Verdana"/>
      <w:b/>
      <w:bCs/>
      <w:caps/>
      <w:noProof/>
      <w:sz w:val="16"/>
      <w:szCs w:val="16"/>
      <w:lang w:eastAsia="it-IT"/>
    </w:rPr>
  </w:style>
  <w:style w:type="character" w:styleId="Collegamentoipertestuale">
    <w:name w:val="Hyperlink"/>
    <w:uiPriority w:val="99"/>
    <w:rsid w:val="001920FC"/>
    <w:rPr>
      <w:color w:val="0000FF"/>
      <w:u w:val="single"/>
    </w:rPr>
  </w:style>
  <w:style w:type="paragraph" w:styleId="Nessunaspaziatura">
    <w:name w:val="No Spacing"/>
    <w:uiPriority w:val="1"/>
    <w:qFormat/>
    <w:rsid w:val="00581120"/>
    <w:pPr>
      <w:suppressAutoHyphens/>
    </w:pPr>
    <w:rPr>
      <w:rFonts w:ascii="Calibri" w:eastAsia="Lucida Sans Unicode" w:hAnsi="Calibri" w:cs="font29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76129-A5B1-4484-9283-3D2F484FB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Sp2b Italiano</dc:creator>
  <cp:lastModifiedBy>Irene Muratore</cp:lastModifiedBy>
  <cp:revision>19</cp:revision>
  <cp:lastPrinted>2017-11-13T09:53:00Z</cp:lastPrinted>
  <dcterms:created xsi:type="dcterms:W3CDTF">2018-12-21T14:15:00Z</dcterms:created>
  <dcterms:modified xsi:type="dcterms:W3CDTF">2020-07-31T13:43:00Z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