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57458" w:rsidRDefault="00457458" w:rsidP="00C05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665E3E" w:rsidRPr="00C05351" w:rsidRDefault="00DF5AA8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75844808" wp14:editId="6ECC3EEF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6E579A" w:rsidRPr="00311C0A" w:rsidRDefault="006E579A" w:rsidP="006E579A">
      <w:pPr>
        <w:keepNext/>
        <w:suppressAutoHyphens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LOTTO 1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365044" w:rsidRPr="00361D79" w:rsidRDefault="00D707CB" w:rsidP="00A3129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lang w:eastAsia="en-US"/>
        </w:rPr>
        <w:t>“</w:t>
      </w:r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Procedura aperta telematica ai sensi dell’art. 60 del </w:t>
      </w:r>
      <w:proofErr w:type="spellStart"/>
      <w:proofErr w:type="gramStart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D.Lgs</w:t>
      </w:r>
      <w:proofErr w:type="gram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.</w:t>
      </w:r>
      <w:proofErr w:type="spell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 50/2016 e </w:t>
      </w:r>
      <w:proofErr w:type="spellStart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s.m.i.</w:t>
      </w:r>
      <w:proofErr w:type="spell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, per l’affidamento </w:t>
      </w:r>
      <w:r w:rsidR="005E4EDF" w:rsidRPr="005E4EDF">
        <w:rPr>
          <w:rFonts w:ascii="Times New Roman" w:eastAsia="Times New Roman" w:hAnsi="Times New Roman" w:cs="Times New Roman"/>
          <w:b/>
          <w:lang w:eastAsia="en-US" w:bidi="it-IT"/>
        </w:rPr>
        <w:t xml:space="preserve">della fornitura </w:t>
      </w:r>
      <w:bookmarkStart w:id="0" w:name="_GoBack"/>
      <w:bookmarkEnd w:id="0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di n. 2 sistemi di </w:t>
      </w:r>
      <w:proofErr w:type="spellStart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fotoaferesi</w:t>
      </w:r>
      <w:proofErr w:type="spell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 </w:t>
      </w:r>
      <w:r w:rsidR="00663D07" w:rsidRPr="00663D07">
        <w:rPr>
          <w:rFonts w:ascii="Times New Roman" w:eastAsia="Times New Roman" w:hAnsi="Times New Roman" w:cs="Times New Roman"/>
          <w:b/>
          <w:lang w:eastAsia="en-US" w:bidi="it-IT"/>
        </w:rPr>
        <w:t xml:space="preserve">extracorporea </w:t>
      </w:r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e di n. 2 </w:t>
      </w:r>
      <w:proofErr w:type="spellStart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processatori</w:t>
      </w:r>
      <w:proofErr w:type="spellEnd"/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 xml:space="preserve"> automatici per cellule staminali con relativo materiale di consumo</w:t>
      </w:r>
      <w:r w:rsidR="003821D8" w:rsidRPr="003821D8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="003821D8" w:rsidRPr="003821D8">
        <w:rPr>
          <w:rFonts w:ascii="Times New Roman" w:eastAsia="Times New Roman" w:hAnsi="Times New Roman" w:cs="Times New Roman"/>
          <w:b/>
          <w:lang w:eastAsia="en-US"/>
        </w:rPr>
        <w:t>per le esigenze del S.I.M.T. dell’Azienda Ospedaliera San Camillo Forlanini</w:t>
      </w:r>
      <w:r w:rsidR="005E4EDF" w:rsidRPr="005E4EDF">
        <w:rPr>
          <w:rFonts w:ascii="Times New Roman" w:eastAsia="Times New Roman" w:hAnsi="Times New Roman" w:cs="Times New Roman"/>
          <w:b/>
          <w:lang w:eastAsia="en-US"/>
        </w:rPr>
        <w:t>, suddivisa in 2 Lotti</w:t>
      </w:r>
      <w:r w:rsidRPr="00A31299">
        <w:rPr>
          <w:rFonts w:ascii="Times New Roman" w:eastAsia="Times New Roman" w:hAnsi="Times New Roman" w:cs="Times New Roman"/>
          <w:b/>
          <w:lang w:eastAsia="en-US"/>
        </w:rPr>
        <w:t>”</w:t>
      </w: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_</w:t>
      </w:r>
      <w:r w:rsidRPr="00261A26">
        <w:rPr>
          <w:rFonts w:ascii="Times New Roman" w:eastAsia="Times New Roman" w:hAnsi="Times New Roman" w:cs="Times New Roman"/>
          <w:lang w:eastAsia="it-IT"/>
        </w:rPr>
        <w:t>(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>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261A26" w:rsidRPr="00261A26" w:rsidRDefault="00261A26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 w:rsidR="00D707CB">
        <w:rPr>
          <w:rFonts w:ascii="Times New Roman" w:eastAsia="Times New Roman" w:hAnsi="Times New Roman" w:cs="Times New Roman"/>
          <w:lang w:eastAsia="it-IT"/>
        </w:rPr>
        <w:t>te nel Disciplinare di gara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 w:rsidR="00F81E2E"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261A26" w:rsidRDefault="00261A26" w:rsidP="003335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 w:rsidR="00311C0A">
        <w:rPr>
          <w:rFonts w:ascii="Times New Roman" w:eastAsia="Times New Roman" w:hAnsi="Times New Roman" w:cs="Times New Roman"/>
          <w:lang w:eastAsia="it-IT"/>
        </w:rPr>
        <w:t>la fornitura</w:t>
      </w:r>
      <w:r w:rsidR="00996D8F">
        <w:rPr>
          <w:rFonts w:ascii="Times New Roman" w:eastAsia="Times New Roman" w:hAnsi="Times New Roman" w:cs="Times New Roman"/>
          <w:lang w:eastAsia="it-IT"/>
        </w:rPr>
        <w:t xml:space="preserve">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="00365044"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 w:rsidR="0036504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 w:rsidR="00311C0A"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indicazione di prezzi unitari offerti recanti un numero di cifre decimali dopo la virgola superiore a due, saranno considerate esclusivamente le prime due cifre decimali, senza procedere ad alcun arrotondamento;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311C0A" w:rsidRDefault="00311C0A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 w:rsidR="00A31299">
        <w:rPr>
          <w:rFonts w:ascii="Times New Roman" w:eastAsia="Times New Roman" w:hAnsi="Times New Roman" w:cs="Times New Roman"/>
          <w:lang w:eastAsia="it-IT"/>
        </w:rPr>
        <w:t>, degli eventuali servizi connessi alla fornitura</w:t>
      </w:r>
      <w:r w:rsidR="00666C24">
        <w:rPr>
          <w:rFonts w:ascii="Times New Roman" w:eastAsia="Times New Roman" w:hAnsi="Times New Roman" w:cs="Times New Roman"/>
          <w:lang w:eastAsia="it-IT"/>
        </w:rPr>
        <w:t xml:space="preserve">,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rispettano le disposizioni vigenti in materia di costo del lavoro</w:t>
      </w:r>
      <w:r w:rsidR="005356D6">
        <w:rPr>
          <w:rFonts w:ascii="Times New Roman" w:eastAsia="Times New Roman" w:hAnsi="Times New Roman" w:cs="Times New Roman"/>
          <w:lang w:eastAsia="it-IT"/>
        </w:rPr>
        <w:t>;</w:t>
      </w:r>
    </w:p>
    <w:p w:rsidR="005356D6" w:rsidRPr="00333520" w:rsidRDefault="005356D6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che l’IVA è pari al ________%.</w:t>
      </w:r>
    </w:p>
    <w:p w:rsidR="00311C0A" w:rsidRDefault="00261A26" w:rsidP="00153C08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p w:rsidR="006E579A" w:rsidRDefault="006E579A" w:rsidP="009B3E9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A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402"/>
        <w:gridCol w:w="3402"/>
      </w:tblGrid>
      <w:tr w:rsidR="001059EC" w:rsidRPr="00311C0A" w:rsidTr="00457458">
        <w:trPr>
          <w:trHeight w:val="694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1059EC" w:rsidRPr="001059EC" w:rsidRDefault="001059EC" w:rsidP="003461B8">
            <w:pPr>
              <w:jc w:val="center"/>
              <w:rPr>
                <w:b/>
                <w:sz w:val="20"/>
                <w:szCs w:val="20"/>
              </w:rPr>
            </w:pPr>
            <w:r w:rsidRPr="00105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N. 2 Separatori </w:t>
            </w:r>
            <w:r w:rsidR="003461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cellulari </w:t>
            </w:r>
            <w:r w:rsidRPr="001059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 n. 1 Sistema di illuminazione mediante raggi UVA </w:t>
            </w:r>
            <w:r w:rsidR="003461B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1059EC">
              <w:rPr>
                <w:rFonts w:ascii="Times New Roman" w:hAnsi="Times New Roman" w:cs="Times New Roman"/>
                <w:b/>
                <w:sz w:val="20"/>
                <w:szCs w:val="20"/>
              </w:rPr>
              <w:t>integrato o non</w:t>
            </w:r>
            <w:r w:rsidR="003461B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  <w:hideMark/>
          </w:tcPr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Noleggio mensile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offerto</w:t>
            </w:r>
          </w:p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3402" w:type="dxa"/>
          </w:tcPr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Noleggio complessivo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offerto </w:t>
            </w:r>
          </w:p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1059EC" w:rsidRPr="00D707CB" w:rsidRDefault="001059EC" w:rsidP="006E57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1059EC" w:rsidRPr="00311C0A" w:rsidTr="00102707">
        <w:trPr>
          <w:trHeight w:val="645"/>
        </w:trPr>
        <w:tc>
          <w:tcPr>
            <w:tcW w:w="2835" w:type="dxa"/>
            <w:vMerge/>
            <w:shd w:val="clear" w:color="auto" w:fill="auto"/>
            <w:hideMark/>
          </w:tcPr>
          <w:p w:rsidR="001059EC" w:rsidRDefault="001059EC" w:rsidP="006E579A"/>
        </w:tc>
        <w:tc>
          <w:tcPr>
            <w:tcW w:w="3402" w:type="dxa"/>
            <w:shd w:val="clear" w:color="auto" w:fill="auto"/>
            <w:vAlign w:val="center"/>
          </w:tcPr>
          <w:p w:rsidR="001059EC" w:rsidRPr="00311C0A" w:rsidRDefault="001059EC" w:rsidP="001059EC">
            <w:pPr>
              <w:spacing w:after="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3402" w:type="dxa"/>
            <w:vAlign w:val="center"/>
          </w:tcPr>
          <w:p w:rsidR="001059EC" w:rsidRPr="00311C0A" w:rsidRDefault="001059EC" w:rsidP="001059EC">
            <w:pPr>
              <w:spacing w:after="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_______________________</w:t>
            </w:r>
            <w:r w:rsidR="00D201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</w:t>
            </w:r>
          </w:p>
        </w:tc>
      </w:tr>
    </w:tbl>
    <w:p w:rsidR="006E579A" w:rsidRDefault="00D201B6" w:rsidP="00102707">
      <w:pPr>
        <w:suppressAutoHyphens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B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129"/>
        <w:gridCol w:w="1459"/>
        <w:gridCol w:w="1701"/>
        <w:gridCol w:w="1984"/>
        <w:gridCol w:w="2126"/>
      </w:tblGrid>
      <w:tr w:rsidR="004F79FC" w:rsidRPr="00311C0A" w:rsidTr="00102707">
        <w:trPr>
          <w:trHeight w:val="1230"/>
        </w:trPr>
        <w:tc>
          <w:tcPr>
            <w:tcW w:w="1240" w:type="dxa"/>
            <w:shd w:val="clear" w:color="auto" w:fill="auto"/>
            <w:vAlign w:val="center"/>
            <w:hideMark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Prodotto</w:t>
            </w:r>
            <w:r w:rsidR="001027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offerto</w:t>
            </w:r>
          </w:p>
        </w:tc>
        <w:tc>
          <w:tcPr>
            <w:tcW w:w="1129" w:type="dxa"/>
          </w:tcPr>
          <w:p w:rsidR="004F79FC" w:rsidRPr="003E035F" w:rsidRDefault="004F79FC" w:rsidP="004F7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Q.tità</w:t>
            </w:r>
            <w:proofErr w:type="spellEnd"/>
            <w:proofErr w:type="gramEnd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complessive presunte per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4F79FC" w:rsidRPr="00D707CB" w:rsidRDefault="004F79FC" w:rsidP="004F7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459" w:type="dxa"/>
            <w:shd w:val="clear" w:color="auto" w:fill="auto"/>
            <w:hideMark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4F79FC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1701" w:type="dxa"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1984" w:type="dxa"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4F79FC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126" w:type="dxa"/>
            <w:shd w:val="clear" w:color="auto" w:fill="auto"/>
            <w:hideMark/>
          </w:tcPr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4F79FC" w:rsidRPr="00D707CB" w:rsidRDefault="004F79FC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4F79FC" w:rsidRPr="00311C0A" w:rsidTr="003461B8">
        <w:trPr>
          <w:trHeight w:val="568"/>
        </w:trPr>
        <w:tc>
          <w:tcPr>
            <w:tcW w:w="1240" w:type="dxa"/>
            <w:shd w:val="clear" w:color="auto" w:fill="auto"/>
            <w:vAlign w:val="center"/>
            <w:hideMark/>
          </w:tcPr>
          <w:p w:rsidR="004F79FC" w:rsidRPr="00311C0A" w:rsidRDefault="004F79FC" w:rsidP="003461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7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Fiale </w:t>
            </w:r>
            <w:proofErr w:type="spellStart"/>
            <w:r w:rsidRPr="004F7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Methoxalene</w:t>
            </w:r>
            <w:proofErr w:type="spellEnd"/>
          </w:p>
        </w:tc>
        <w:tc>
          <w:tcPr>
            <w:tcW w:w="1129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79FC" w:rsidRPr="00311C0A" w:rsidTr="003461B8">
        <w:trPr>
          <w:trHeight w:val="862"/>
        </w:trPr>
        <w:tc>
          <w:tcPr>
            <w:tcW w:w="1240" w:type="dxa"/>
            <w:shd w:val="clear" w:color="auto" w:fill="auto"/>
            <w:vAlign w:val="center"/>
          </w:tcPr>
          <w:p w:rsidR="004F79FC" w:rsidRPr="00311C0A" w:rsidRDefault="004F79FC" w:rsidP="004574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7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Kit monouso sterili dedicati alla raccolta</w:t>
            </w:r>
          </w:p>
        </w:tc>
        <w:tc>
          <w:tcPr>
            <w:tcW w:w="1129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F79FC" w:rsidRPr="00311C0A" w:rsidTr="003461B8">
        <w:trPr>
          <w:trHeight w:val="645"/>
        </w:trPr>
        <w:tc>
          <w:tcPr>
            <w:tcW w:w="1240" w:type="dxa"/>
            <w:shd w:val="clear" w:color="auto" w:fill="auto"/>
            <w:vAlign w:val="center"/>
          </w:tcPr>
          <w:p w:rsidR="004F79FC" w:rsidRPr="00311C0A" w:rsidRDefault="004F79FC" w:rsidP="003461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F7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Kit dedicati alla illuminazione</w:t>
            </w:r>
          </w:p>
        </w:tc>
        <w:tc>
          <w:tcPr>
            <w:tcW w:w="1129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F79FC" w:rsidRPr="00311C0A" w:rsidRDefault="004F79FC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02707" w:rsidRPr="00311C0A" w:rsidTr="007F6AFB">
        <w:trPr>
          <w:trHeight w:val="211"/>
        </w:trPr>
        <w:tc>
          <w:tcPr>
            <w:tcW w:w="5529" w:type="dxa"/>
            <w:gridSpan w:val="4"/>
            <w:vMerge w:val="restart"/>
          </w:tcPr>
          <w:p w:rsidR="00102707" w:rsidRPr="00311C0A" w:rsidRDefault="00102707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1984" w:type="dxa"/>
            <w:vAlign w:val="center"/>
          </w:tcPr>
          <w:p w:rsidR="00102707" w:rsidRPr="00311C0A" w:rsidRDefault="00102707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02707" w:rsidRPr="00311C0A" w:rsidRDefault="00102707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102707" w:rsidRPr="00311C0A" w:rsidTr="007F6AFB">
        <w:trPr>
          <w:trHeight w:val="603"/>
        </w:trPr>
        <w:tc>
          <w:tcPr>
            <w:tcW w:w="5529" w:type="dxa"/>
            <w:gridSpan w:val="4"/>
            <w:vMerge/>
          </w:tcPr>
          <w:p w:rsidR="00102707" w:rsidRPr="00311C0A" w:rsidRDefault="00102707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02707" w:rsidRPr="00311C0A" w:rsidRDefault="00102707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02707" w:rsidRPr="00311C0A" w:rsidRDefault="00102707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02707" w:rsidRPr="00102707" w:rsidRDefault="00086620" w:rsidP="00DF5AA8">
      <w:pPr>
        <w:suppressAutoHyphens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lastRenderedPageBreak/>
        <w:t xml:space="preserve">  </w:t>
      </w:r>
      <w:r w:rsidR="00102707" w:rsidRPr="00102707">
        <w:rPr>
          <w:rFonts w:ascii="Times New Roman" w:eastAsia="Times New Roman" w:hAnsi="Times New Roman" w:cs="Times New Roman"/>
          <w:b/>
          <w:lang w:eastAsia="it-IT"/>
        </w:rPr>
        <w:t>C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>Prezzo complessivo offerto (A+B)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>€_____________________________________________________________________________________;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lang w:eastAsia="it-IT"/>
        </w:rPr>
        <w:t>(in cifre)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>€_____________________________________________________________________________________;</w:t>
      </w:r>
    </w:p>
    <w:p w:rsidR="00102707" w:rsidRPr="00102707" w:rsidRDefault="00102707" w:rsidP="00102707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b/>
          <w:lang w:eastAsia="it-IT"/>
        </w:rPr>
        <w:tab/>
      </w:r>
      <w:r w:rsidRPr="00102707">
        <w:rPr>
          <w:rFonts w:ascii="Times New Roman" w:eastAsia="Times New Roman" w:hAnsi="Times New Roman" w:cs="Times New Roman"/>
          <w:lang w:eastAsia="it-IT"/>
        </w:rPr>
        <w:t>(in lettere)</w:t>
      </w:r>
    </w:p>
    <w:p w:rsidR="00102707" w:rsidRDefault="00102707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102707" w:rsidRPr="00DC5A24" w:rsidRDefault="00DC5A24" w:rsidP="004348EF">
      <w:pPr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DC5A24">
        <w:rPr>
          <w:rFonts w:ascii="Times New Roman" w:eastAsia="Times New Roman" w:hAnsi="Times New Roman" w:cs="Times New Roman"/>
          <w:b/>
          <w:lang w:eastAsia="it-IT"/>
        </w:rPr>
        <w:t>Dichiara, altresì, che:</w:t>
      </w:r>
    </w:p>
    <w:p w:rsidR="00DC5A24" w:rsidRPr="00DC5A24" w:rsidRDefault="004348EF" w:rsidP="00DC5A24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-  </w:t>
      </w:r>
      <w:r w:rsidR="00DC5A24" w:rsidRPr="00DC5A24">
        <w:rPr>
          <w:rFonts w:ascii="Times New Roman" w:eastAsia="Times New Roman" w:hAnsi="Times New Roman" w:cs="Times New Roman"/>
          <w:lang w:eastAsia="it-IT"/>
        </w:rPr>
        <w:t>i propri costi della manodopera incidenti sull’appalto sono pari a € _______________________</w:t>
      </w:r>
      <w:r>
        <w:rPr>
          <w:rFonts w:ascii="Times New Roman" w:eastAsia="Times New Roman" w:hAnsi="Times New Roman" w:cs="Times New Roman"/>
          <w:lang w:eastAsia="it-IT"/>
        </w:rPr>
        <w:t>________</w:t>
      </w:r>
      <w:r w:rsidR="00DC5A24" w:rsidRPr="00DC5A24">
        <w:rPr>
          <w:rFonts w:ascii="Times New Roman" w:eastAsia="Times New Roman" w:hAnsi="Times New Roman" w:cs="Times New Roman"/>
          <w:lang w:eastAsia="it-IT"/>
        </w:rPr>
        <w:t>;</w:t>
      </w:r>
    </w:p>
    <w:p w:rsidR="00DC5A24" w:rsidRPr="00DC5A24" w:rsidRDefault="004348EF" w:rsidP="004348E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-  </w:t>
      </w:r>
      <w:r w:rsidR="00DC5A24" w:rsidRPr="00DC5A24">
        <w:rPr>
          <w:rFonts w:ascii="Times New Roman" w:eastAsia="Times New Roman" w:hAnsi="Times New Roman" w:cs="Times New Roman"/>
          <w:lang w:eastAsia="it-IT"/>
        </w:rPr>
        <w:t>gli oneri aziendali concernenti l’adempimento delle disposizioni in materia di salute e sicurezza sui luoghi di lavoro al netto dell’IVA sono pari a €__________________________________________;</w:t>
      </w:r>
    </w:p>
    <w:p w:rsidR="00102707" w:rsidRDefault="00102707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102707" w:rsidRDefault="00102707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102707" w:rsidRDefault="00102707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840A6F" w:rsidRDefault="00086620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</w:t>
      </w:r>
      <w:r w:rsidR="000E7335">
        <w:rPr>
          <w:rFonts w:ascii="Times New Roman" w:eastAsia="Times New Roman" w:hAnsi="Times New Roman" w:cs="Times New Roman"/>
          <w:lang w:eastAsia="it-IT"/>
        </w:rPr>
        <w:tab/>
        <w:t xml:space="preserve">      </w:t>
      </w:r>
    </w:p>
    <w:p w:rsidR="00DC5A24" w:rsidRDefault="00DC5A24" w:rsidP="00DC5A24">
      <w:pPr>
        <w:tabs>
          <w:tab w:val="left" w:pos="360"/>
        </w:tabs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i/>
          <w:iCs/>
          <w:color w:val="000000"/>
          <w:lang w:eastAsia="en-US"/>
        </w:rPr>
      </w:pPr>
      <w:r w:rsidRPr="00DC5A24">
        <w:rPr>
          <w:rFonts w:ascii="Times New Roman" w:eastAsia="Calibri" w:hAnsi="Times New Roman" w:cs="Times New Roman"/>
          <w:i/>
          <w:iCs/>
          <w:color w:val="000000"/>
          <w:lang w:eastAsia="en-US"/>
        </w:rPr>
        <w:t>Il Documento deve essere firmato digitalmente</w:t>
      </w:r>
    </w:p>
    <w:p w:rsidR="004348EF" w:rsidRDefault="004348EF" w:rsidP="00DC5A24">
      <w:pPr>
        <w:tabs>
          <w:tab w:val="left" w:pos="360"/>
        </w:tabs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iCs/>
          <w:color w:val="000000"/>
          <w:lang w:eastAsia="en-US"/>
        </w:rPr>
      </w:pPr>
    </w:p>
    <w:p w:rsidR="004348EF" w:rsidRPr="00DC5A24" w:rsidRDefault="004348EF" w:rsidP="00DC5A24">
      <w:pPr>
        <w:tabs>
          <w:tab w:val="left" w:pos="360"/>
        </w:tabs>
        <w:suppressAutoHyphens w:val="0"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lang w:eastAsia="it-IT"/>
        </w:rPr>
      </w:pPr>
    </w:p>
    <w:p w:rsidR="00DC5A24" w:rsidRPr="00DC5A24" w:rsidRDefault="00DC5A24" w:rsidP="00DC5A24">
      <w:pPr>
        <w:widowControl w:val="0"/>
        <w:suppressAutoHyphens w:val="0"/>
        <w:spacing w:before="240" w:after="0" w:line="360" w:lineRule="exact"/>
        <w:jc w:val="both"/>
        <w:rPr>
          <w:rFonts w:ascii="Times New Roman" w:eastAsia="Times New Roman" w:hAnsi="Times New Roman" w:cs="Times New Roman"/>
          <w:color w:val="000000"/>
          <w:lang w:eastAsia="it-IT"/>
        </w:rPr>
      </w:pPr>
      <w:r w:rsidRPr="00DC5A24">
        <w:rPr>
          <w:rFonts w:ascii="Times New Roman" w:eastAsia="Times New Roman" w:hAnsi="Times New Roman" w:cs="Times New Roman"/>
          <w:lang w:eastAsia="it-IT"/>
        </w:rPr>
        <w:t>________, lì_____________</w:t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 w:rsidRPr="00DC5A24">
        <w:rPr>
          <w:rFonts w:ascii="Times New Roman" w:eastAsia="Times New Roman" w:hAnsi="Times New Roman" w:cs="Times New Roman"/>
          <w:lang w:eastAsia="it-IT"/>
        </w:rPr>
        <w:t>Firma _______________</w:t>
      </w:r>
    </w:p>
    <w:p w:rsidR="009B2ADD" w:rsidRDefault="009B2ADD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9B2ADD" w:rsidRDefault="009B2ADD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5C5929" w:rsidRDefault="005C592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5C5929" w:rsidRDefault="005C592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5C5929" w:rsidRDefault="005C592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61D79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</w:t>
      </w:r>
    </w:p>
    <w:sectPr w:rsidR="00361D79" w:rsidRPr="00361D79" w:rsidSect="00DF5AA8">
      <w:footerReference w:type="default" r:id="rId9"/>
      <w:pgSz w:w="11906" w:h="16838"/>
      <w:pgMar w:top="851" w:right="1134" w:bottom="1134" w:left="1134" w:header="720" w:footer="28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2BF" w:rsidRDefault="00B932BF">
      <w:pPr>
        <w:spacing w:after="0" w:line="240" w:lineRule="auto"/>
      </w:pPr>
      <w:r>
        <w:separator/>
      </w:r>
    </w:p>
  </w:endnote>
  <w:endnote w:type="continuationSeparator" w:id="0">
    <w:p w:rsidR="00B932BF" w:rsidRDefault="00B9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27D">
          <w:rPr>
            <w:noProof/>
          </w:rPr>
          <w:t>3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2BF" w:rsidRDefault="00B932BF">
      <w:pPr>
        <w:spacing w:after="0" w:line="240" w:lineRule="auto"/>
      </w:pPr>
      <w:r>
        <w:separator/>
      </w:r>
    </w:p>
  </w:footnote>
  <w:footnote w:type="continuationSeparator" w:id="0">
    <w:p w:rsidR="00B932BF" w:rsidRDefault="00B93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A2720B1"/>
    <w:multiLevelType w:val="hybridMultilevel"/>
    <w:tmpl w:val="83EC8904"/>
    <w:lvl w:ilvl="0" w:tplc="6BF05A6C">
      <w:start w:val="1"/>
      <w:numFmt w:val="upperLetter"/>
      <w:lvlText w:val="%1)"/>
      <w:lvlJc w:val="left"/>
      <w:pPr>
        <w:ind w:left="720" w:hanging="360"/>
      </w:pPr>
      <w:rPr>
        <w:rFonts w:ascii="Times New Roman" w:eastAsia="Lucida Sans Unicode" w:hAnsi="Times New Roman" w:cs="Times New Roman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18"/>
  </w:num>
  <w:num w:numId="12">
    <w:abstractNumId w:val="15"/>
  </w:num>
  <w:num w:numId="13">
    <w:abstractNumId w:val="20"/>
  </w:num>
  <w:num w:numId="14">
    <w:abstractNumId w:val="12"/>
  </w:num>
  <w:num w:numId="15">
    <w:abstractNumId w:val="14"/>
  </w:num>
  <w:num w:numId="16">
    <w:abstractNumId w:val="13"/>
  </w:num>
  <w:num w:numId="17">
    <w:abstractNumId w:val="16"/>
  </w:num>
  <w:num w:numId="18">
    <w:abstractNumId w:val="21"/>
  </w:num>
  <w:num w:numId="19">
    <w:abstractNumId w:val="9"/>
  </w:num>
  <w:num w:numId="20">
    <w:abstractNumId w:val="23"/>
  </w:num>
  <w:num w:numId="21">
    <w:abstractNumId w:val="19"/>
  </w:num>
  <w:num w:numId="22">
    <w:abstractNumId w:val="22"/>
  </w:num>
  <w:num w:numId="23">
    <w:abstractNumId w:val="1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8F"/>
    <w:rsid w:val="00017AA8"/>
    <w:rsid w:val="000331DE"/>
    <w:rsid w:val="00037525"/>
    <w:rsid w:val="00040A3C"/>
    <w:rsid w:val="00050038"/>
    <w:rsid w:val="00054CD8"/>
    <w:rsid w:val="00065DA5"/>
    <w:rsid w:val="00083622"/>
    <w:rsid w:val="00086620"/>
    <w:rsid w:val="000951DB"/>
    <w:rsid w:val="00096D7E"/>
    <w:rsid w:val="00097E19"/>
    <w:rsid w:val="000A069D"/>
    <w:rsid w:val="000A2D4D"/>
    <w:rsid w:val="000A4137"/>
    <w:rsid w:val="000A487C"/>
    <w:rsid w:val="000C2521"/>
    <w:rsid w:val="000C417C"/>
    <w:rsid w:val="000E7335"/>
    <w:rsid w:val="000F5F34"/>
    <w:rsid w:val="00102707"/>
    <w:rsid w:val="001059EC"/>
    <w:rsid w:val="00153C08"/>
    <w:rsid w:val="00153DDA"/>
    <w:rsid w:val="00154DC2"/>
    <w:rsid w:val="001920FC"/>
    <w:rsid w:val="001968DA"/>
    <w:rsid w:val="001A12C3"/>
    <w:rsid w:val="001B372D"/>
    <w:rsid w:val="001C2557"/>
    <w:rsid w:val="001D44FC"/>
    <w:rsid w:val="001F5ECC"/>
    <w:rsid w:val="001F791B"/>
    <w:rsid w:val="00214939"/>
    <w:rsid w:val="00235AF3"/>
    <w:rsid w:val="00244D2F"/>
    <w:rsid w:val="00245CB7"/>
    <w:rsid w:val="0024691B"/>
    <w:rsid w:val="0025630D"/>
    <w:rsid w:val="00256704"/>
    <w:rsid w:val="00261A26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4C42"/>
    <w:rsid w:val="00325CFE"/>
    <w:rsid w:val="00327AD1"/>
    <w:rsid w:val="00333520"/>
    <w:rsid w:val="003461B8"/>
    <w:rsid w:val="00347457"/>
    <w:rsid w:val="00361D79"/>
    <w:rsid w:val="00365044"/>
    <w:rsid w:val="00370789"/>
    <w:rsid w:val="003821D8"/>
    <w:rsid w:val="003848D5"/>
    <w:rsid w:val="0039355D"/>
    <w:rsid w:val="00395A4C"/>
    <w:rsid w:val="003A0789"/>
    <w:rsid w:val="003A0DF5"/>
    <w:rsid w:val="003A4F58"/>
    <w:rsid w:val="003C4047"/>
    <w:rsid w:val="003E035F"/>
    <w:rsid w:val="003F4D64"/>
    <w:rsid w:val="00417C3D"/>
    <w:rsid w:val="004316BD"/>
    <w:rsid w:val="004348EF"/>
    <w:rsid w:val="00435589"/>
    <w:rsid w:val="0045424A"/>
    <w:rsid w:val="00457458"/>
    <w:rsid w:val="00467216"/>
    <w:rsid w:val="00473004"/>
    <w:rsid w:val="004775DA"/>
    <w:rsid w:val="004C704A"/>
    <w:rsid w:val="004D4600"/>
    <w:rsid w:val="004F79FC"/>
    <w:rsid w:val="00500219"/>
    <w:rsid w:val="00515D1F"/>
    <w:rsid w:val="00526067"/>
    <w:rsid w:val="00532A9F"/>
    <w:rsid w:val="005356D6"/>
    <w:rsid w:val="0054210F"/>
    <w:rsid w:val="0056472A"/>
    <w:rsid w:val="00581120"/>
    <w:rsid w:val="005C2F0E"/>
    <w:rsid w:val="005C5929"/>
    <w:rsid w:val="005E4EDF"/>
    <w:rsid w:val="005F0209"/>
    <w:rsid w:val="00600F8F"/>
    <w:rsid w:val="006077EC"/>
    <w:rsid w:val="00613F7F"/>
    <w:rsid w:val="0061492B"/>
    <w:rsid w:val="00624659"/>
    <w:rsid w:val="0062601B"/>
    <w:rsid w:val="00633A67"/>
    <w:rsid w:val="00641E65"/>
    <w:rsid w:val="00650AB4"/>
    <w:rsid w:val="0065374D"/>
    <w:rsid w:val="006547A4"/>
    <w:rsid w:val="006549F2"/>
    <w:rsid w:val="00663CFB"/>
    <w:rsid w:val="00663D07"/>
    <w:rsid w:val="00665E3E"/>
    <w:rsid w:val="00666C24"/>
    <w:rsid w:val="006823C1"/>
    <w:rsid w:val="00682EA4"/>
    <w:rsid w:val="00683E6F"/>
    <w:rsid w:val="0069773B"/>
    <w:rsid w:val="006C2991"/>
    <w:rsid w:val="006D4D76"/>
    <w:rsid w:val="006E0FE9"/>
    <w:rsid w:val="006E579A"/>
    <w:rsid w:val="006F62AA"/>
    <w:rsid w:val="00720131"/>
    <w:rsid w:val="00723E4B"/>
    <w:rsid w:val="00725A3B"/>
    <w:rsid w:val="00731A6F"/>
    <w:rsid w:val="00731BBC"/>
    <w:rsid w:val="00735312"/>
    <w:rsid w:val="007450DC"/>
    <w:rsid w:val="007535B9"/>
    <w:rsid w:val="00754101"/>
    <w:rsid w:val="00776C2B"/>
    <w:rsid w:val="00791314"/>
    <w:rsid w:val="007954CC"/>
    <w:rsid w:val="007A061B"/>
    <w:rsid w:val="007C0A2D"/>
    <w:rsid w:val="00835F4F"/>
    <w:rsid w:val="00840A6F"/>
    <w:rsid w:val="0085244B"/>
    <w:rsid w:val="00852D43"/>
    <w:rsid w:val="00860530"/>
    <w:rsid w:val="00861A8C"/>
    <w:rsid w:val="008765B6"/>
    <w:rsid w:val="0088312A"/>
    <w:rsid w:val="00893288"/>
    <w:rsid w:val="00897C42"/>
    <w:rsid w:val="008B5FDE"/>
    <w:rsid w:val="008D5672"/>
    <w:rsid w:val="008E6ECE"/>
    <w:rsid w:val="008E7766"/>
    <w:rsid w:val="0090127D"/>
    <w:rsid w:val="00935048"/>
    <w:rsid w:val="0095295F"/>
    <w:rsid w:val="00966D86"/>
    <w:rsid w:val="00976C2F"/>
    <w:rsid w:val="00984EFC"/>
    <w:rsid w:val="00990759"/>
    <w:rsid w:val="00990F91"/>
    <w:rsid w:val="00996D8F"/>
    <w:rsid w:val="009A039B"/>
    <w:rsid w:val="009B2ADD"/>
    <w:rsid w:val="009B3E9D"/>
    <w:rsid w:val="009B505E"/>
    <w:rsid w:val="009C042A"/>
    <w:rsid w:val="009D55C4"/>
    <w:rsid w:val="009E0256"/>
    <w:rsid w:val="009E3F03"/>
    <w:rsid w:val="009E77D2"/>
    <w:rsid w:val="009F226B"/>
    <w:rsid w:val="009F394D"/>
    <w:rsid w:val="009F7FD0"/>
    <w:rsid w:val="00A10705"/>
    <w:rsid w:val="00A17E0A"/>
    <w:rsid w:val="00A31299"/>
    <w:rsid w:val="00A35FAF"/>
    <w:rsid w:val="00A41648"/>
    <w:rsid w:val="00AA5F34"/>
    <w:rsid w:val="00AC261C"/>
    <w:rsid w:val="00AD205B"/>
    <w:rsid w:val="00AD59AC"/>
    <w:rsid w:val="00AD7F76"/>
    <w:rsid w:val="00B0093A"/>
    <w:rsid w:val="00B13310"/>
    <w:rsid w:val="00B35B43"/>
    <w:rsid w:val="00B35E62"/>
    <w:rsid w:val="00B36BCC"/>
    <w:rsid w:val="00B42138"/>
    <w:rsid w:val="00B5216D"/>
    <w:rsid w:val="00B63C37"/>
    <w:rsid w:val="00B71348"/>
    <w:rsid w:val="00B71FD4"/>
    <w:rsid w:val="00B7589C"/>
    <w:rsid w:val="00B77F3C"/>
    <w:rsid w:val="00B932BF"/>
    <w:rsid w:val="00BA180E"/>
    <w:rsid w:val="00BC4CE5"/>
    <w:rsid w:val="00BD4800"/>
    <w:rsid w:val="00BD6FDE"/>
    <w:rsid w:val="00BE1676"/>
    <w:rsid w:val="00BE79B5"/>
    <w:rsid w:val="00BF0CF0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B59E3"/>
    <w:rsid w:val="00CC6A20"/>
    <w:rsid w:val="00CD336C"/>
    <w:rsid w:val="00CD3768"/>
    <w:rsid w:val="00CD5970"/>
    <w:rsid w:val="00CE3FF3"/>
    <w:rsid w:val="00CE71F2"/>
    <w:rsid w:val="00D045EB"/>
    <w:rsid w:val="00D04FC5"/>
    <w:rsid w:val="00D1116E"/>
    <w:rsid w:val="00D201B6"/>
    <w:rsid w:val="00D429FA"/>
    <w:rsid w:val="00D62423"/>
    <w:rsid w:val="00D644B0"/>
    <w:rsid w:val="00D64F97"/>
    <w:rsid w:val="00D6663E"/>
    <w:rsid w:val="00D676D5"/>
    <w:rsid w:val="00D70089"/>
    <w:rsid w:val="00D707CB"/>
    <w:rsid w:val="00D70B59"/>
    <w:rsid w:val="00D774EA"/>
    <w:rsid w:val="00D82D0C"/>
    <w:rsid w:val="00D8304D"/>
    <w:rsid w:val="00D94D88"/>
    <w:rsid w:val="00DA079C"/>
    <w:rsid w:val="00DA3620"/>
    <w:rsid w:val="00DC5A24"/>
    <w:rsid w:val="00DC619D"/>
    <w:rsid w:val="00DD12F8"/>
    <w:rsid w:val="00DD7037"/>
    <w:rsid w:val="00DE441B"/>
    <w:rsid w:val="00DF47D9"/>
    <w:rsid w:val="00DF5AA8"/>
    <w:rsid w:val="00DF5B47"/>
    <w:rsid w:val="00DF6CF5"/>
    <w:rsid w:val="00E00998"/>
    <w:rsid w:val="00E01797"/>
    <w:rsid w:val="00E01A2C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7162"/>
    <w:rsid w:val="00ED7D58"/>
    <w:rsid w:val="00F077E6"/>
    <w:rsid w:val="00F07FD3"/>
    <w:rsid w:val="00F12774"/>
    <w:rsid w:val="00F1398E"/>
    <w:rsid w:val="00F17379"/>
    <w:rsid w:val="00F17B9D"/>
    <w:rsid w:val="00F225DA"/>
    <w:rsid w:val="00F23986"/>
    <w:rsid w:val="00F51EB5"/>
    <w:rsid w:val="00F524A1"/>
    <w:rsid w:val="00F54030"/>
    <w:rsid w:val="00F62A59"/>
    <w:rsid w:val="00F802B0"/>
    <w:rsid w:val="00F81E2E"/>
    <w:rsid w:val="00F8454F"/>
    <w:rsid w:val="00FB0B3B"/>
    <w:rsid w:val="00FC79ED"/>
    <w:rsid w:val="00FE3D5D"/>
    <w:rsid w:val="00FE4602"/>
    <w:rsid w:val="00FE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4B097DE-F4A8-4580-8DA4-4D17145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8E806-C9BA-4E8B-9D7D-069898A8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27</cp:revision>
  <cp:lastPrinted>2017-11-13T09:53:00Z</cp:lastPrinted>
  <dcterms:created xsi:type="dcterms:W3CDTF">2018-12-21T14:15:00Z</dcterms:created>
  <dcterms:modified xsi:type="dcterms:W3CDTF">2020-06-19T12:32:00Z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